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0929" w:rsidRPr="009D5645" w:rsidRDefault="00452028" w:rsidP="00C4762D">
      <w:pPr>
        <w:pStyle w:val="Titolo2"/>
        <w:spacing w:before="0" w:after="0"/>
        <w:jc w:val="right"/>
        <w:rPr>
          <w:rFonts w:ascii="Times New Roman" w:hAnsi="Times New Roman"/>
          <w:i w:val="0"/>
          <w:sz w:val="22"/>
          <w:szCs w:val="22"/>
        </w:rPr>
      </w:pPr>
      <w:bookmarkStart w:id="0" w:name="_Toc481143937"/>
      <w:r w:rsidRPr="009D5645">
        <w:rPr>
          <w:rFonts w:ascii="Times New Roman" w:hAnsi="Times New Roman"/>
          <w:i w:val="0"/>
          <w:sz w:val="22"/>
          <w:szCs w:val="22"/>
        </w:rPr>
        <w:t>MODELLO 1</w:t>
      </w:r>
      <w:r w:rsidR="00AE0929" w:rsidRPr="009D5645">
        <w:rPr>
          <w:rFonts w:ascii="Times New Roman" w:hAnsi="Times New Roman"/>
          <w:i w:val="0"/>
          <w:sz w:val="22"/>
          <w:szCs w:val="22"/>
        </w:rPr>
        <w:t xml:space="preserve"> - Autorizzazione all’accesso al fascicolo aziendale</w:t>
      </w:r>
      <w:bookmarkEnd w:id="0"/>
    </w:p>
    <w:p w:rsidR="00452028" w:rsidRPr="009D5645" w:rsidRDefault="00657696" w:rsidP="00903373">
      <w:pPr>
        <w:tabs>
          <w:tab w:val="left" w:pos="902"/>
        </w:tabs>
        <w:ind w:left="0"/>
        <w:rPr>
          <w:rFonts w:ascii="Times New Roman" w:eastAsia="Times New Roman" w:hAnsi="Times New Roman" w:cs="Times New Roman"/>
          <w:lang w:eastAsia="it-IT"/>
        </w:rPr>
      </w:pPr>
      <w:r w:rsidRPr="009D5645">
        <w:rPr>
          <w:rFonts w:ascii="Times New Roman" w:eastAsia="Times New Roman" w:hAnsi="Times New Roman" w:cs="Times New Roman"/>
          <w:b/>
          <w:lang w:eastAsia="it-IT"/>
        </w:rPr>
        <w:tab/>
      </w:r>
      <w:r w:rsidR="00903373" w:rsidRPr="009D5645">
        <w:rPr>
          <w:rFonts w:ascii="Times New Roman" w:eastAsia="Times New Roman" w:hAnsi="Times New Roman" w:cs="Times New Roman"/>
          <w:b/>
          <w:lang w:eastAsia="it-IT"/>
        </w:rPr>
        <w:tab/>
      </w:r>
      <w:r w:rsidR="00903373" w:rsidRPr="009D5645">
        <w:rPr>
          <w:rFonts w:ascii="Times New Roman" w:eastAsia="Times New Roman" w:hAnsi="Times New Roman" w:cs="Times New Roman"/>
          <w:b/>
          <w:lang w:eastAsia="it-IT"/>
        </w:rPr>
        <w:tab/>
      </w:r>
      <w:r w:rsidR="00903373" w:rsidRPr="009D5645">
        <w:rPr>
          <w:rFonts w:ascii="Times New Roman" w:eastAsia="Times New Roman" w:hAnsi="Times New Roman" w:cs="Times New Roman"/>
          <w:b/>
          <w:lang w:eastAsia="it-IT"/>
        </w:rPr>
        <w:tab/>
      </w:r>
      <w:r w:rsidR="00903373" w:rsidRPr="009D5645">
        <w:rPr>
          <w:rFonts w:ascii="Times New Roman" w:eastAsia="Times New Roman" w:hAnsi="Times New Roman" w:cs="Times New Roman"/>
          <w:b/>
          <w:lang w:eastAsia="it-IT"/>
        </w:rPr>
        <w:tab/>
      </w:r>
      <w:r w:rsidR="00903373" w:rsidRPr="009D5645">
        <w:rPr>
          <w:rFonts w:ascii="Times New Roman" w:eastAsia="Times New Roman" w:hAnsi="Times New Roman" w:cs="Times New Roman"/>
          <w:b/>
          <w:lang w:eastAsia="it-IT"/>
        </w:rPr>
        <w:tab/>
      </w:r>
      <w:r w:rsidR="00903373" w:rsidRPr="009D5645">
        <w:rPr>
          <w:rFonts w:ascii="Times New Roman" w:eastAsia="Times New Roman" w:hAnsi="Times New Roman" w:cs="Times New Roman"/>
          <w:b/>
          <w:lang w:eastAsia="it-IT"/>
        </w:rPr>
        <w:tab/>
        <w:t xml:space="preserve">         </w:t>
      </w:r>
      <w:r w:rsidR="00452028" w:rsidRPr="009D5645">
        <w:rPr>
          <w:rFonts w:ascii="Times New Roman" w:eastAsia="Times New Roman" w:hAnsi="Times New Roman" w:cs="Times New Roman"/>
          <w:lang w:eastAsia="it-IT"/>
        </w:rPr>
        <w:t xml:space="preserve"> Al (tecnico incaricato) </w:t>
      </w:r>
    </w:p>
    <w:p w:rsidR="00452028" w:rsidRPr="009D5645" w:rsidRDefault="00452028" w:rsidP="00657696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9D5645">
        <w:rPr>
          <w:rFonts w:ascii="Times New Roman" w:eastAsia="Times New Roman" w:hAnsi="Times New Roman" w:cs="Times New Roman"/>
          <w:lang w:eastAsia="it-IT"/>
        </w:rPr>
        <w:t>__________________________________</w:t>
      </w:r>
    </w:p>
    <w:p w:rsidR="00452028" w:rsidRPr="009D5645" w:rsidRDefault="00452028" w:rsidP="00657696">
      <w:pPr>
        <w:ind w:left="0"/>
        <w:jc w:val="right"/>
        <w:rPr>
          <w:rFonts w:ascii="Times New Roman" w:eastAsia="Times New Roman" w:hAnsi="Times New Roman" w:cs="Times New Roman"/>
          <w:lang w:eastAsia="it-IT"/>
        </w:rPr>
      </w:pPr>
      <w:r w:rsidRPr="009D5645">
        <w:rPr>
          <w:rFonts w:ascii="Times New Roman" w:eastAsia="Times New Roman" w:hAnsi="Times New Roman" w:cs="Times New Roman"/>
          <w:lang w:eastAsia="it-IT"/>
        </w:rPr>
        <w:t>__________________________________</w:t>
      </w:r>
    </w:p>
    <w:p w:rsidR="000F0A94" w:rsidRPr="009D5645" w:rsidRDefault="000F0A94" w:rsidP="0046646A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</w:p>
    <w:p w:rsidR="009E08B4" w:rsidRPr="009D5645" w:rsidRDefault="009E08B4" w:rsidP="00B94AB7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9D5645">
        <w:rPr>
          <w:rFonts w:ascii="Times New Roman" w:hAnsi="Times New Roman" w:cs="Times New Roman"/>
          <w:b/>
          <w:bCs/>
          <w:color w:val="000000"/>
        </w:rPr>
        <w:t xml:space="preserve"> </w:t>
      </w:r>
      <w:r w:rsidRPr="009D5645">
        <w:rPr>
          <w:rFonts w:ascii="Times New Roman" w:hAnsi="Times New Roman" w:cs="Times New Roman"/>
          <w:bCs/>
          <w:color w:val="000000"/>
        </w:rPr>
        <w:t>PSR Puglia 2014/2020 – Piano di Azione Locale Gal Valle della Cupa</w:t>
      </w:r>
    </w:p>
    <w:p w:rsidR="000F0A94" w:rsidRPr="009D5645" w:rsidRDefault="009E08B4" w:rsidP="0046646A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</w:rPr>
      </w:pPr>
      <w:r w:rsidRPr="009D5645">
        <w:rPr>
          <w:rFonts w:ascii="Times New Roman" w:hAnsi="Times New Roman" w:cs="Times New Roman"/>
          <w:b/>
          <w:bCs/>
        </w:rPr>
        <w:t xml:space="preserve">AZIONE </w:t>
      </w:r>
      <w:r w:rsidR="0046646A" w:rsidRPr="009D5645">
        <w:rPr>
          <w:rFonts w:ascii="Times New Roman" w:hAnsi="Times New Roman" w:cs="Times New Roman"/>
          <w:b/>
          <w:bCs/>
        </w:rPr>
        <w:t>2</w:t>
      </w:r>
      <w:r w:rsidRPr="009D5645">
        <w:rPr>
          <w:rFonts w:ascii="Times New Roman" w:hAnsi="Times New Roman" w:cs="Times New Roman"/>
          <w:b/>
          <w:bCs/>
        </w:rPr>
        <w:t xml:space="preserve"> - </w:t>
      </w:r>
      <w:r w:rsidR="0046646A" w:rsidRPr="009D5645">
        <w:rPr>
          <w:rFonts w:ascii="Times New Roman" w:hAnsi="Times New Roman" w:cs="Times New Roman"/>
          <w:b/>
          <w:bCs/>
          <w:color w:val="000000"/>
        </w:rPr>
        <w:t>Creazione e sviluppo di impresa per rafforzare l’offerta di servizi di turismo esperienziale, accoglienza ed ospitalità</w:t>
      </w:r>
      <w:r w:rsidRPr="009D5645">
        <w:rPr>
          <w:rFonts w:ascii="Times New Roman" w:hAnsi="Times New Roman" w:cs="Times New Roman"/>
          <w:b/>
          <w:bCs/>
        </w:rPr>
        <w:t xml:space="preserve"> </w:t>
      </w:r>
    </w:p>
    <w:p w:rsidR="000F0A94" w:rsidRPr="009D5645" w:rsidRDefault="009E08B4" w:rsidP="0046646A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color w:val="000000"/>
        </w:rPr>
      </w:pPr>
      <w:r w:rsidRPr="009D5645">
        <w:rPr>
          <w:rFonts w:ascii="Times New Roman" w:hAnsi="Times New Roman" w:cs="Times New Roman"/>
          <w:b/>
          <w:bCs/>
        </w:rPr>
        <w:t xml:space="preserve">INTERVENTO </w:t>
      </w:r>
      <w:r w:rsidR="0046646A" w:rsidRPr="009D5645">
        <w:rPr>
          <w:rFonts w:ascii="Times New Roman" w:hAnsi="Times New Roman" w:cs="Times New Roman"/>
          <w:b/>
          <w:bCs/>
        </w:rPr>
        <w:t>2</w:t>
      </w:r>
      <w:r w:rsidRPr="009D5645">
        <w:rPr>
          <w:rFonts w:ascii="Times New Roman" w:hAnsi="Times New Roman" w:cs="Times New Roman"/>
          <w:b/>
          <w:bCs/>
        </w:rPr>
        <w:t>.</w:t>
      </w:r>
      <w:r w:rsidR="0046646A" w:rsidRPr="009D5645">
        <w:rPr>
          <w:rFonts w:ascii="Times New Roman" w:hAnsi="Times New Roman" w:cs="Times New Roman"/>
          <w:b/>
          <w:bCs/>
        </w:rPr>
        <w:t>3</w:t>
      </w:r>
      <w:r w:rsidRPr="009D5645">
        <w:rPr>
          <w:rFonts w:ascii="Times New Roman" w:hAnsi="Times New Roman" w:cs="Times New Roman"/>
          <w:b/>
          <w:bCs/>
        </w:rPr>
        <w:t xml:space="preserve"> - </w:t>
      </w:r>
      <w:r w:rsidR="0046646A" w:rsidRPr="009D5645">
        <w:rPr>
          <w:rFonts w:ascii="Times New Roman" w:hAnsi="Times New Roman" w:cs="Times New Roman"/>
          <w:b/>
          <w:bCs/>
          <w:color w:val="000000"/>
        </w:rPr>
        <w:t>Sviluppo di servizi di accoglienza e di ospitalità per rafforzare l’offerta turistica sostenibile e responsabile</w:t>
      </w:r>
      <w:r w:rsidR="000F0A94" w:rsidRPr="009D5645">
        <w:rPr>
          <w:rFonts w:ascii="Times New Roman" w:hAnsi="Times New Roman" w:cs="Times New Roman"/>
          <w:b/>
          <w:bCs/>
          <w:color w:val="000000"/>
        </w:rPr>
        <w:t>.</w:t>
      </w:r>
      <w:r w:rsidR="0046646A" w:rsidRPr="009D5645">
        <w:rPr>
          <w:rFonts w:ascii="Times New Roman" w:hAnsi="Times New Roman" w:cs="Times New Roman"/>
          <w:b/>
          <w:bCs/>
          <w:color w:val="000000"/>
        </w:rPr>
        <w:t xml:space="preserve"> </w:t>
      </w:r>
    </w:p>
    <w:p w:rsidR="000F0A94" w:rsidRPr="009D5645" w:rsidRDefault="000F0A94" w:rsidP="00C47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</w:p>
    <w:p w:rsidR="000F0A94" w:rsidRPr="009D5645" w:rsidRDefault="009E08B4" w:rsidP="00C47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Cs/>
          <w:color w:val="000000"/>
        </w:rPr>
      </w:pPr>
      <w:r w:rsidRPr="009D5645">
        <w:rPr>
          <w:rFonts w:ascii="Times New Roman" w:hAnsi="Times New Roman" w:cs="Times New Roman"/>
          <w:bCs/>
          <w:color w:val="000000"/>
        </w:rPr>
        <w:t xml:space="preserve">Avviso pubblico approvato con Delibera </w:t>
      </w:r>
      <w:proofErr w:type="gramStart"/>
      <w:r w:rsidRPr="009D5645">
        <w:rPr>
          <w:rFonts w:ascii="Times New Roman" w:hAnsi="Times New Roman" w:cs="Times New Roman"/>
          <w:bCs/>
          <w:color w:val="000000"/>
        </w:rPr>
        <w:t>CDA  del</w:t>
      </w:r>
      <w:proofErr w:type="gramEnd"/>
      <w:r w:rsidR="009712BA" w:rsidRPr="009D5645">
        <w:rPr>
          <w:rFonts w:ascii="Times New Roman" w:hAnsi="Times New Roman" w:cs="Times New Roman"/>
          <w:bCs/>
          <w:color w:val="000000"/>
        </w:rPr>
        <w:t xml:space="preserve"> </w:t>
      </w:r>
      <w:r w:rsidR="002C634B" w:rsidRPr="009D5645">
        <w:rPr>
          <w:rFonts w:ascii="Times New Roman" w:hAnsi="Times New Roman" w:cs="Times New Roman"/>
          <w:bCs/>
          <w:color w:val="000000"/>
        </w:rPr>
        <w:t xml:space="preserve">10.06.2019 </w:t>
      </w:r>
      <w:r w:rsidRPr="009D5645">
        <w:rPr>
          <w:rFonts w:ascii="Times New Roman" w:hAnsi="Times New Roman" w:cs="Times New Roman"/>
          <w:bCs/>
          <w:color w:val="000000"/>
        </w:rPr>
        <w:t>.</w:t>
      </w:r>
      <w:r w:rsidR="0097427C" w:rsidRPr="009D5645">
        <w:rPr>
          <w:rFonts w:ascii="Times New Roman" w:hAnsi="Times New Roman" w:cs="Times New Roman"/>
          <w:bCs/>
          <w:color w:val="000000"/>
        </w:rPr>
        <w:t xml:space="preserve"> </w:t>
      </w:r>
    </w:p>
    <w:p w:rsidR="000F0A94" w:rsidRPr="009D5645" w:rsidRDefault="000F0A94" w:rsidP="00C47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</w:p>
    <w:p w:rsidR="00452028" w:rsidRPr="009D5645" w:rsidRDefault="00452028" w:rsidP="00C4762D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</w:rPr>
      </w:pPr>
      <w:r w:rsidRPr="009D5645">
        <w:rPr>
          <w:rFonts w:ascii="Times New Roman" w:hAnsi="Times New Roman" w:cs="Times New Roman"/>
          <w:b/>
          <w:bCs/>
        </w:rPr>
        <w:t>Autorizzazione all’accesso al fascicolo aziendale</w:t>
      </w:r>
    </w:p>
    <w:p w:rsidR="0046646A" w:rsidRPr="009D5645" w:rsidRDefault="0046646A" w:rsidP="0046646A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</w:rPr>
      </w:pPr>
    </w:p>
    <w:p w:rsidR="00452028" w:rsidRPr="009D5645" w:rsidRDefault="0046646A" w:rsidP="00657696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color w:val="000000"/>
        </w:rPr>
      </w:pPr>
      <w:r w:rsidRPr="009D5645">
        <w:rPr>
          <w:rFonts w:ascii="Times New Roman" w:hAnsi="Times New Roman" w:cs="Times New Roman"/>
          <w:color w:val="000000"/>
        </w:rPr>
        <w:t xml:space="preserve"> </w:t>
      </w:r>
    </w:p>
    <w:p w:rsidR="005E1601" w:rsidRPr="009D5645" w:rsidRDefault="005E1601" w:rsidP="005E160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9D5645">
        <w:rPr>
          <w:rFonts w:ascii="Times New Roman" w:hAnsi="Times New Roman" w:cs="Times New Roman"/>
          <w:bCs/>
          <w:color w:val="000000"/>
        </w:rPr>
        <w:t xml:space="preserve">Il/La sottoscritto/a ____________________, nato/a a ___________________ il ______________, </w:t>
      </w:r>
    </w:p>
    <w:p w:rsidR="005E1601" w:rsidRPr="009D5645" w:rsidRDefault="005E1601" w:rsidP="005E160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5E1601" w:rsidRPr="009D5645" w:rsidRDefault="005E1601" w:rsidP="005E160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9D5645">
        <w:rPr>
          <w:rFonts w:ascii="Times New Roman" w:hAnsi="Times New Roman" w:cs="Times New Roman"/>
          <w:bCs/>
          <w:color w:val="000000"/>
        </w:rPr>
        <w:t>CF: __________________________________________</w:t>
      </w:r>
    </w:p>
    <w:p w:rsidR="005E1601" w:rsidRPr="009D5645" w:rsidRDefault="005E1601" w:rsidP="005E1601">
      <w:pPr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5E1601" w:rsidRPr="009D5645" w:rsidRDefault="005E1601" w:rsidP="005E160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color w:val="000000"/>
        </w:rPr>
      </w:pPr>
      <w:r w:rsidRPr="009D5645">
        <w:rPr>
          <w:rFonts w:ascii="Times New Roman" w:hAnsi="Times New Roman" w:cs="Times New Roman"/>
          <w:bCs/>
          <w:color w:val="000000"/>
        </w:rPr>
        <w:t>□</w:t>
      </w:r>
      <w:r w:rsidRPr="009D5645">
        <w:rPr>
          <w:rFonts w:ascii="Times New Roman" w:hAnsi="Times New Roman" w:cs="Times New Roman"/>
          <w:bCs/>
          <w:color w:val="000000"/>
        </w:rPr>
        <w:tab/>
        <w:t>legale rappresentante</w:t>
      </w:r>
      <w:r w:rsidRPr="009D5645">
        <w:rPr>
          <w:rFonts w:ascii="Times New Roman" w:hAnsi="Times New Roman" w:cs="Times New Roman"/>
          <w:bCs/>
          <w:color w:val="000000"/>
        </w:rPr>
        <w:tab/>
        <w:t>___________________________________________________</w:t>
      </w:r>
    </w:p>
    <w:p w:rsidR="005E1601" w:rsidRPr="009D5645" w:rsidRDefault="005E1601" w:rsidP="005E160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color w:val="000000"/>
        </w:rPr>
      </w:pPr>
    </w:p>
    <w:p w:rsidR="005E1601" w:rsidRPr="009D5645" w:rsidRDefault="005E1601" w:rsidP="005E160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color w:val="000000"/>
        </w:rPr>
      </w:pPr>
      <w:r w:rsidRPr="009D5645">
        <w:rPr>
          <w:rFonts w:ascii="Times New Roman" w:hAnsi="Times New Roman" w:cs="Times New Roman"/>
          <w:bCs/>
          <w:color w:val="000000"/>
        </w:rPr>
        <w:t>□</w:t>
      </w:r>
      <w:r w:rsidRPr="009D5645">
        <w:rPr>
          <w:rFonts w:ascii="Times New Roman" w:hAnsi="Times New Roman" w:cs="Times New Roman"/>
          <w:bCs/>
          <w:color w:val="000000"/>
        </w:rPr>
        <w:tab/>
        <w:t>delegato</w:t>
      </w:r>
      <w:r w:rsidRPr="009D5645">
        <w:rPr>
          <w:rFonts w:ascii="Times New Roman" w:hAnsi="Times New Roman" w:cs="Times New Roman"/>
          <w:bCs/>
          <w:color w:val="000000"/>
        </w:rPr>
        <w:tab/>
        <w:t>___________________________________________________</w:t>
      </w:r>
    </w:p>
    <w:p w:rsidR="005E1601" w:rsidRPr="009D5645" w:rsidRDefault="005E1601" w:rsidP="005E160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color w:val="000000"/>
        </w:rPr>
      </w:pPr>
    </w:p>
    <w:p w:rsidR="005E1601" w:rsidRPr="009D5645" w:rsidRDefault="005E1601" w:rsidP="005E160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color w:val="000000"/>
        </w:rPr>
      </w:pPr>
      <w:r w:rsidRPr="009D5645">
        <w:rPr>
          <w:rFonts w:ascii="Times New Roman" w:hAnsi="Times New Roman" w:cs="Times New Roman"/>
          <w:bCs/>
          <w:color w:val="000000"/>
        </w:rPr>
        <w:t>□</w:t>
      </w:r>
      <w:r w:rsidRPr="009D5645">
        <w:rPr>
          <w:rFonts w:ascii="Times New Roman" w:hAnsi="Times New Roman" w:cs="Times New Roman"/>
          <w:bCs/>
          <w:color w:val="000000"/>
        </w:rPr>
        <w:tab/>
        <w:t>altro (specificare)</w:t>
      </w:r>
      <w:r w:rsidRPr="009D5645">
        <w:rPr>
          <w:rFonts w:ascii="Times New Roman" w:hAnsi="Times New Roman" w:cs="Times New Roman"/>
          <w:bCs/>
          <w:color w:val="000000"/>
        </w:rPr>
        <w:tab/>
        <w:t>___________________________________________________</w:t>
      </w:r>
    </w:p>
    <w:p w:rsidR="005E1601" w:rsidRPr="009D5645" w:rsidRDefault="005E1601" w:rsidP="005E1601">
      <w:pPr>
        <w:autoSpaceDE w:val="0"/>
        <w:autoSpaceDN w:val="0"/>
        <w:adjustRightInd w:val="0"/>
        <w:ind w:left="0"/>
        <w:rPr>
          <w:rFonts w:ascii="Times New Roman" w:hAnsi="Times New Roman" w:cs="Times New Roman"/>
          <w:bCs/>
          <w:color w:val="000000"/>
        </w:rPr>
      </w:pPr>
    </w:p>
    <w:p w:rsidR="005E1601" w:rsidRPr="009D5645" w:rsidRDefault="005E1601" w:rsidP="005E1601">
      <w:pPr>
        <w:pStyle w:val="Style8"/>
        <w:widowControl/>
        <w:tabs>
          <w:tab w:val="left" w:leader="underscore" w:pos="6326"/>
        </w:tabs>
        <w:spacing w:before="178"/>
        <w:rPr>
          <w:rStyle w:val="FontStyle15"/>
        </w:rPr>
      </w:pPr>
      <w:proofErr w:type="gramStart"/>
      <w:r w:rsidRPr="009D5645">
        <w:rPr>
          <w:rStyle w:val="FontStyle15"/>
        </w:rPr>
        <w:t>dell' Impresa</w:t>
      </w:r>
      <w:proofErr w:type="gramEnd"/>
      <w:r w:rsidRPr="009D5645">
        <w:rPr>
          <w:rStyle w:val="FontStyle15"/>
        </w:rPr>
        <w:t>/Ente</w:t>
      </w:r>
      <w:r w:rsidRPr="009D5645">
        <w:rPr>
          <w:rStyle w:val="FontStyle14"/>
        </w:rPr>
        <w:t xml:space="preserve">_________________________________________________, </w:t>
      </w:r>
      <w:r w:rsidRPr="009D5645">
        <w:rPr>
          <w:rStyle w:val="FontStyle15"/>
        </w:rPr>
        <w:t xml:space="preserve">P.I./C.F. </w:t>
      </w:r>
      <w:r w:rsidRPr="009D5645">
        <w:rPr>
          <w:rStyle w:val="FontStyle14"/>
        </w:rPr>
        <w:t xml:space="preserve">_______________________________, </w:t>
      </w:r>
      <w:r w:rsidRPr="009D5645">
        <w:rPr>
          <w:rStyle w:val="FontStyle15"/>
        </w:rPr>
        <w:t>con sede legale in _____________________________</w:t>
      </w:r>
      <w:r w:rsidRPr="009D5645">
        <w:rPr>
          <w:rStyle w:val="FontStyle14"/>
        </w:rPr>
        <w:t xml:space="preserve">___ </w:t>
      </w:r>
      <w:r w:rsidRPr="009D5645">
        <w:rPr>
          <w:rStyle w:val="FontStyle15"/>
        </w:rPr>
        <w:t>(______</w:t>
      </w:r>
      <w:r w:rsidRPr="009D5645">
        <w:rPr>
          <w:rStyle w:val="FontStyle14"/>
        </w:rPr>
        <w:t xml:space="preserve">) </w:t>
      </w:r>
      <w:r w:rsidRPr="009D5645">
        <w:rPr>
          <w:rStyle w:val="FontStyle15"/>
        </w:rPr>
        <w:t xml:space="preserve">alla via ________________________________, telefono </w:t>
      </w:r>
      <w:r w:rsidRPr="009D5645">
        <w:rPr>
          <w:rStyle w:val="FontStyle14"/>
        </w:rPr>
        <w:t>________________</w:t>
      </w:r>
      <w:r w:rsidRPr="009D5645">
        <w:rPr>
          <w:rStyle w:val="FontStyle15"/>
        </w:rPr>
        <w:t xml:space="preserve">, e-mail ________________________, Pec ______________________________________________________, CUAA ______________rappresentata da </w:t>
      </w:r>
      <w:r w:rsidRPr="009D5645">
        <w:rPr>
          <w:rStyle w:val="FontStyle15"/>
        </w:rPr>
        <w:tab/>
        <w:t>____(titolare/legale rappresentante)</w:t>
      </w:r>
      <w:r w:rsidRPr="009D5645">
        <w:rPr>
          <w:rStyle w:val="FontStyle14"/>
        </w:rPr>
        <w:t xml:space="preserve">, </w:t>
      </w:r>
      <w:r w:rsidRPr="009D5645">
        <w:rPr>
          <w:rStyle w:val="FontStyle15"/>
        </w:rPr>
        <w:t>C.F.</w:t>
      </w:r>
      <w:r w:rsidRPr="009D5645">
        <w:rPr>
          <w:rStyle w:val="FontStyle14"/>
        </w:rPr>
        <w:t xml:space="preserve">___________________,  </w:t>
      </w:r>
    </w:p>
    <w:p w:rsidR="000F0A94" w:rsidRPr="009D5645" w:rsidRDefault="00452028" w:rsidP="000F0A9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  <w:r w:rsidRPr="009D5645">
        <w:rPr>
          <w:rFonts w:ascii="Times New Roman" w:hAnsi="Times New Roman" w:cs="Times New Roman"/>
          <w:b/>
          <w:bCs/>
          <w:color w:val="000000"/>
        </w:rPr>
        <w:t>DELEGA</w:t>
      </w:r>
    </w:p>
    <w:p w:rsidR="000F0A94" w:rsidRPr="009D5645" w:rsidRDefault="000F0A94" w:rsidP="000F0A94">
      <w:pPr>
        <w:pStyle w:val="Style8"/>
        <w:widowControl/>
        <w:tabs>
          <w:tab w:val="left" w:leader="underscore" w:pos="6326"/>
        </w:tabs>
        <w:spacing w:line="360" w:lineRule="auto"/>
        <w:rPr>
          <w:rStyle w:val="FontStyle15"/>
        </w:rPr>
      </w:pPr>
      <w:r w:rsidRPr="009D5645">
        <w:rPr>
          <w:rStyle w:val="FontStyle15"/>
        </w:rPr>
        <w:t>Il/La Dott./</w:t>
      </w:r>
      <w:proofErr w:type="spellStart"/>
      <w:r w:rsidRPr="009D5645">
        <w:rPr>
          <w:rStyle w:val="FontStyle15"/>
        </w:rPr>
        <w:t>ssa</w:t>
      </w:r>
      <w:proofErr w:type="spellEnd"/>
      <w:r w:rsidRPr="009D5645">
        <w:rPr>
          <w:rStyle w:val="FontStyle15"/>
        </w:rPr>
        <w:t xml:space="preserve"> _______________________________, nato/a </w:t>
      </w:r>
      <w:proofErr w:type="spellStart"/>
      <w:r w:rsidRPr="009D5645">
        <w:rPr>
          <w:rStyle w:val="FontStyle15"/>
        </w:rPr>
        <w:t>a</w:t>
      </w:r>
      <w:proofErr w:type="spellEnd"/>
      <w:r w:rsidRPr="009D5645">
        <w:rPr>
          <w:rStyle w:val="FontStyle15"/>
        </w:rPr>
        <w:t xml:space="preserve"> ____________ il ______________, residente in __________________________ (___)</w:t>
      </w:r>
      <w:r w:rsidRPr="009D5645">
        <w:rPr>
          <w:rStyle w:val="FontStyle14"/>
        </w:rPr>
        <w:t xml:space="preserve">, </w:t>
      </w:r>
      <w:r w:rsidRPr="009D5645">
        <w:rPr>
          <w:rStyle w:val="FontStyle15"/>
        </w:rPr>
        <w:t>alla via___________________________ n° _____ CAP ____</w:t>
      </w:r>
      <w:proofErr w:type="gramStart"/>
      <w:r w:rsidRPr="009D5645">
        <w:rPr>
          <w:rStyle w:val="FontStyle15"/>
        </w:rPr>
        <w:t>_,  C.F.</w:t>
      </w:r>
      <w:proofErr w:type="gramEnd"/>
      <w:r w:rsidRPr="009D5645">
        <w:rPr>
          <w:rStyle w:val="FontStyle15"/>
        </w:rPr>
        <w:t xml:space="preserve"> ____________________________ P.I. ______________ TEL. ____________FAX _______________ Email: ___________________________ Iscritto/a al n° _________, dell’Albo/Collegio _________________________</w:t>
      </w:r>
    </w:p>
    <w:p w:rsidR="000F0A94" w:rsidRPr="009D5645" w:rsidRDefault="000F0A94" w:rsidP="000F0A94">
      <w:pPr>
        <w:autoSpaceDE w:val="0"/>
        <w:autoSpaceDN w:val="0"/>
        <w:adjustRightInd w:val="0"/>
        <w:ind w:left="0"/>
        <w:jc w:val="center"/>
        <w:rPr>
          <w:rFonts w:ascii="Times New Roman" w:hAnsi="Times New Roman" w:cs="Times New Roman"/>
          <w:b/>
          <w:bCs/>
          <w:color w:val="000000"/>
        </w:rPr>
      </w:pPr>
    </w:p>
    <w:p w:rsidR="009D5645" w:rsidRDefault="00452028" w:rsidP="009D564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  <w:r w:rsidRPr="009D5645">
        <w:rPr>
          <w:rFonts w:ascii="Times New Roman" w:hAnsi="Times New Roman" w:cs="Times New Roman"/>
          <w:bCs/>
          <w:color w:val="000000"/>
        </w:rPr>
        <w:t>Alla compilazione – stampa - rilascio - sul portale SIAN – della Domanda di Sostegno, autorizzando l’accesso al proprio fascicolo aziendale ed ai propri dati esclusivamente per gli usi consentiti e finalizzati alla presentazione della Domanda di Sostegno.</w:t>
      </w:r>
    </w:p>
    <w:p w:rsidR="009D5645" w:rsidRDefault="009D5645" w:rsidP="009D564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color w:val="000000"/>
        </w:rPr>
      </w:pPr>
    </w:p>
    <w:p w:rsidR="009D5645" w:rsidRPr="00657696" w:rsidRDefault="009D5645" w:rsidP="009D5645">
      <w:pPr>
        <w:autoSpaceDE w:val="0"/>
        <w:autoSpaceDN w:val="0"/>
        <w:adjustRightInd w:val="0"/>
        <w:ind w:left="6371" w:firstLine="709"/>
        <w:rPr>
          <w:rFonts w:ascii="Times New Roman" w:hAnsi="Times New Roman" w:cs="Times New Roman"/>
          <w:sz w:val="24"/>
          <w:szCs w:val="24"/>
        </w:rPr>
      </w:pPr>
      <w:r w:rsidRPr="00657696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9D5645" w:rsidRPr="00452028" w:rsidRDefault="009D5645" w:rsidP="009D5645">
      <w:pPr>
        <w:autoSpaceDE w:val="0"/>
        <w:autoSpaceDN w:val="0"/>
        <w:adjustRightInd w:val="0"/>
        <w:ind w:left="5672"/>
        <w:rPr>
          <w:rFonts w:cs="Tahoma"/>
          <w:color w:val="000000"/>
          <w:sz w:val="24"/>
          <w:szCs w:val="24"/>
        </w:rPr>
      </w:pPr>
      <w:r w:rsidRPr="006576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</w:t>
      </w:r>
    </w:p>
    <w:p w:rsidR="00452028" w:rsidRPr="00C4762D" w:rsidRDefault="00452028" w:rsidP="009D5645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</w:pPr>
      <w:bookmarkStart w:id="1" w:name="_GoBack"/>
      <w:r w:rsidRPr="00C4762D">
        <w:rPr>
          <w:rFonts w:ascii="Times New Roman" w:hAnsi="Times New Roman" w:cs="Times New Roman"/>
          <w:b/>
          <w:bCs/>
          <w:i/>
          <w:color w:val="000000"/>
          <w:sz w:val="20"/>
          <w:szCs w:val="20"/>
        </w:rPr>
        <w:lastRenderedPageBreak/>
        <w:t>Consenso al trattamento dei dati personali</w:t>
      </w:r>
    </w:p>
    <w:p w:rsidR="00452028" w:rsidRPr="00C4762D" w:rsidRDefault="00452028" w:rsidP="00657696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0"/>
          <w:szCs w:val="20"/>
        </w:rPr>
      </w:pPr>
      <w:r w:rsidRPr="00C4762D">
        <w:rPr>
          <w:rFonts w:ascii="Times New Roman" w:hAnsi="Times New Roman" w:cs="Times New Roman"/>
          <w:bCs/>
          <w:i/>
          <w:color w:val="000000"/>
          <w:sz w:val="20"/>
          <w:szCs w:val="20"/>
        </w:rPr>
        <w:t xml:space="preserve">Dichiara espressamente di dare il consenso al trattamento dei propri dati personali ed alla trasmissione degli stessi agli Enti, per lo svolgimento delle relative finalità istituzionali e per attività informativa sul settore di competenza ai fini di quanto previsto dal </w:t>
      </w:r>
      <w:r w:rsidR="00657696" w:rsidRPr="00C4762D">
        <w:rPr>
          <w:rFonts w:ascii="Times New Roman" w:hAnsi="Times New Roman" w:cs="Times New Roman"/>
          <w:bCs/>
          <w:i/>
          <w:color w:val="000000"/>
          <w:sz w:val="20"/>
          <w:szCs w:val="20"/>
        </w:rPr>
        <w:t>Regolamento (UE)n. 679/2016.</w:t>
      </w:r>
    </w:p>
    <w:p w:rsidR="00452028" w:rsidRPr="00657696" w:rsidRDefault="00452028" w:rsidP="00657696">
      <w:pPr>
        <w:tabs>
          <w:tab w:val="left" w:pos="0"/>
          <w:tab w:val="left" w:pos="709"/>
          <w:tab w:val="left" w:pos="851"/>
        </w:tabs>
        <w:autoSpaceDE w:val="0"/>
        <w:autoSpaceDN w:val="0"/>
        <w:adjustRightInd w:val="0"/>
        <w:ind w:left="0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</w:p>
    <w:p w:rsidR="00452028" w:rsidRPr="00657696" w:rsidRDefault="00452028" w:rsidP="00657696">
      <w:pPr>
        <w:autoSpaceDE w:val="0"/>
        <w:autoSpaceDN w:val="0"/>
        <w:adjustRightInd w:val="0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657696">
        <w:rPr>
          <w:rFonts w:ascii="Times New Roman" w:hAnsi="Times New Roman" w:cs="Times New Roman"/>
          <w:color w:val="000000"/>
          <w:sz w:val="24"/>
          <w:szCs w:val="24"/>
        </w:rPr>
        <w:t>___________, lì ___________</w:t>
      </w:r>
    </w:p>
    <w:p w:rsidR="00452028" w:rsidRPr="00657696" w:rsidRDefault="00452028" w:rsidP="00657696">
      <w:pPr>
        <w:autoSpaceDE w:val="0"/>
        <w:autoSpaceDN w:val="0"/>
        <w:adjustRightInd w:val="0"/>
        <w:ind w:left="6371" w:firstLine="709"/>
        <w:rPr>
          <w:rFonts w:ascii="Times New Roman" w:hAnsi="Times New Roman" w:cs="Times New Roman"/>
          <w:sz w:val="24"/>
          <w:szCs w:val="24"/>
        </w:rPr>
      </w:pPr>
      <w:r w:rsidRPr="00657696">
        <w:rPr>
          <w:rFonts w:ascii="Times New Roman" w:hAnsi="Times New Roman" w:cs="Times New Roman"/>
          <w:color w:val="000000"/>
          <w:sz w:val="24"/>
          <w:szCs w:val="24"/>
        </w:rPr>
        <w:t>Timbro e firma</w:t>
      </w:r>
    </w:p>
    <w:p w:rsidR="00452028" w:rsidRPr="00452028" w:rsidRDefault="00452028" w:rsidP="00452028">
      <w:pPr>
        <w:autoSpaceDE w:val="0"/>
        <w:autoSpaceDN w:val="0"/>
        <w:adjustRightInd w:val="0"/>
        <w:ind w:left="5672"/>
        <w:rPr>
          <w:rFonts w:cs="Tahoma"/>
          <w:color w:val="000000"/>
          <w:sz w:val="24"/>
          <w:szCs w:val="24"/>
        </w:rPr>
      </w:pPr>
      <w:r w:rsidRPr="00657696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                                    _________________________________</w:t>
      </w:r>
      <w:bookmarkEnd w:id="1"/>
    </w:p>
    <w:sectPr w:rsidR="00452028" w:rsidRPr="00452028" w:rsidSect="00903373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6" w:h="16838"/>
      <w:pgMar w:top="851" w:right="1133" w:bottom="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57CB" w:rsidRDefault="005257CB" w:rsidP="008D180D">
      <w:r>
        <w:separator/>
      </w:r>
    </w:p>
  </w:endnote>
  <w:endnote w:type="continuationSeparator" w:id="0">
    <w:p w:rsidR="005257CB" w:rsidRDefault="005257CB" w:rsidP="008D18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5645" w:rsidRPr="00DD3319" w:rsidRDefault="009D5645" w:rsidP="009D5645">
    <w:pPr>
      <w:autoSpaceDE w:val="0"/>
      <w:autoSpaceDN w:val="0"/>
      <w:adjustRightInd w:val="0"/>
      <w:ind w:left="0"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r w:rsidRPr="00DD3319">
      <w:rPr>
        <w:rFonts w:ascii="Times New Roman" w:hAnsi="Times New Roman" w:cs="Times New Roman"/>
        <w:bCs/>
        <w:color w:val="000000"/>
        <w:sz w:val="16"/>
        <w:szCs w:val="16"/>
      </w:rPr>
      <w:t>Allega alla presente:</w:t>
    </w:r>
  </w:p>
  <w:p w:rsidR="009D5645" w:rsidRPr="00DD3319" w:rsidRDefault="009D5645" w:rsidP="009D5645">
    <w:pPr>
      <w:numPr>
        <w:ilvl w:val="0"/>
        <w:numId w:val="31"/>
      </w:numPr>
      <w:autoSpaceDE w:val="0"/>
      <w:autoSpaceDN w:val="0"/>
      <w:adjustRightInd w:val="0"/>
      <w:ind w:left="360"/>
      <w:contextualSpacing/>
      <w:jc w:val="both"/>
      <w:rPr>
        <w:rFonts w:ascii="Times New Roman" w:hAnsi="Times New Roman" w:cs="Times New Roman"/>
        <w:bCs/>
        <w:color w:val="000000"/>
        <w:sz w:val="16"/>
        <w:szCs w:val="16"/>
      </w:rPr>
    </w:pPr>
    <w:proofErr w:type="gramStart"/>
    <w:r w:rsidRPr="00DD3319">
      <w:rPr>
        <w:rFonts w:ascii="Times New Roman" w:hAnsi="Times New Roman" w:cs="Times New Roman"/>
        <w:bCs/>
        <w:color w:val="000000"/>
        <w:sz w:val="16"/>
        <w:szCs w:val="16"/>
      </w:rPr>
      <w:t>fotocopia</w:t>
    </w:r>
    <w:proofErr w:type="gramEnd"/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 di un documento di riconoscimento valido </w:t>
    </w:r>
    <w:r>
      <w:rPr>
        <w:rFonts w:ascii="Times New Roman" w:hAnsi="Times New Roman" w:cs="Times New Roman"/>
        <w:bCs/>
        <w:color w:val="000000"/>
        <w:sz w:val="16"/>
        <w:szCs w:val="16"/>
      </w:rPr>
      <w:t>del richiedente</w:t>
    </w:r>
    <w:r w:rsidRPr="00DD3319">
      <w:rPr>
        <w:rFonts w:ascii="Times New Roman" w:hAnsi="Times New Roman" w:cs="Times New Roman"/>
        <w:bCs/>
        <w:color w:val="000000"/>
        <w:sz w:val="16"/>
        <w:szCs w:val="16"/>
      </w:rPr>
      <w:t xml:space="preserve">.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75296883"/>
      <w:docPartObj>
        <w:docPartGallery w:val="Page Numbers (Bottom of Page)"/>
        <w:docPartUnique/>
      </w:docPartObj>
    </w:sdtPr>
    <w:sdtEndPr/>
    <w:sdtContent>
      <w:p w:rsidR="00AE6F34" w:rsidRDefault="00F44C0B">
        <w:pPr>
          <w:pStyle w:val="Pidipagina"/>
          <w:jc w:val="center"/>
        </w:pPr>
        <w:r>
          <w:fldChar w:fldCharType="begin"/>
        </w:r>
        <w:r w:rsidR="00AE6F34">
          <w:instrText>PAGE   \* MERGEFORMAT</w:instrText>
        </w:r>
        <w:r>
          <w:fldChar w:fldCharType="separate"/>
        </w:r>
        <w:r w:rsidR="00AE6F3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E6F34" w:rsidRPr="00A36FCA" w:rsidRDefault="00AE6F3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57CB" w:rsidRDefault="005257CB" w:rsidP="008D180D">
      <w:r>
        <w:separator/>
      </w:r>
    </w:p>
  </w:footnote>
  <w:footnote w:type="continuationSeparator" w:id="0">
    <w:p w:rsidR="005257CB" w:rsidRDefault="005257CB" w:rsidP="008D18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5257CB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673396" o:spid="_x0000_s2111" type="#_x0000_t75" style="position:absolute;left:0;text-align:left;margin-left:0;margin-top:0;width:481.65pt;height:642.2pt;z-index:-251654656;mso-position-horizontal:center;mso-position-horizontal-relative:margin;mso-position-vertical:center;mso-position-vertical-relative:margin" o:allowincell="f">
          <v:imagedata r:id="rId1" o:title="Pagina Iniziale Bando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E6F34" w:rsidRDefault="009E08B4" w:rsidP="001C1B2A">
    <w:pPr>
      <w:pStyle w:val="Intestazione"/>
      <w:tabs>
        <w:tab w:val="clear" w:pos="9638"/>
        <w:tab w:val="left" w:pos="0"/>
        <w:tab w:val="left" w:pos="9214"/>
      </w:tabs>
      <w:spacing w:after="360"/>
      <w:ind w:left="0" w:right="198"/>
      <w:jc w:val="center"/>
    </w:pPr>
    <w:r>
      <w:rPr>
        <w:noProof/>
        <w:lang w:eastAsia="it-IT"/>
      </w:rPr>
      <w:drawing>
        <wp:inline distT="0" distB="0" distL="0" distR="0">
          <wp:extent cx="4644390" cy="830390"/>
          <wp:effectExtent l="0" t="0" r="3810" b="8255"/>
          <wp:docPr id="2" name="Immagine 2" descr="Macintosh HD:Users:alessandro:Desktop:PSL 2014-2020 inizio attività:materiale comunicazione:loghi:loghi GAL VDC SRL:fascia loghi leade20142020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Macintosh HD:Users:alessandro:Desktop:PSL 2014-2020 inizio attività:materiale comunicazione:loghi:loghi GAL VDC SRL:fascia loghi leade20142020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46961" cy="830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Grigliatabella"/>
      <w:tblW w:w="9923" w:type="dxa"/>
      <w:tblInd w:w="-34" w:type="dxa"/>
      <w:tblBorders>
        <w:top w:val="single" w:sz="2" w:space="0" w:color="BFBFBF" w:themeColor="background1" w:themeShade="BF"/>
        <w:left w:val="single" w:sz="2" w:space="0" w:color="BFBFBF" w:themeColor="background1" w:themeShade="BF"/>
        <w:bottom w:val="single" w:sz="2" w:space="0" w:color="BFBFBF" w:themeColor="background1" w:themeShade="BF"/>
        <w:right w:val="single" w:sz="2" w:space="0" w:color="BFBFBF" w:themeColor="background1" w:themeShade="BF"/>
        <w:insideH w:val="single" w:sz="2" w:space="0" w:color="BFBFBF" w:themeColor="background1" w:themeShade="BF"/>
        <w:insideV w:val="single" w:sz="2" w:space="0" w:color="BFBFBF" w:themeColor="background1" w:themeShade="BF"/>
      </w:tblBorders>
      <w:tblLook w:val="04A0" w:firstRow="1" w:lastRow="0" w:firstColumn="1" w:lastColumn="0" w:noHBand="0" w:noVBand="1"/>
    </w:tblPr>
    <w:tblGrid>
      <w:gridCol w:w="3307"/>
      <w:gridCol w:w="3308"/>
      <w:gridCol w:w="3308"/>
    </w:tblGrid>
    <w:tr w:rsidR="00AE6F34" w:rsidTr="000A0041">
      <w:tc>
        <w:tcPr>
          <w:tcW w:w="3307" w:type="dxa"/>
          <w:vAlign w:val="center"/>
        </w:tcPr>
        <w:p w:rsidR="00AE6F34" w:rsidRDefault="005257CB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WordPictureWatermark28673395" o:spid="_x0000_s2110" type="#_x0000_t75" style="position:absolute;left:0;text-align:left;margin-left:0;margin-top:0;width:481.65pt;height:642.2pt;z-index:-251658752;mso-position-horizontal:center;mso-position-horizontal-relative:margin;mso-position-vertical:center;mso-position-vertical-relative:margin" o:allowincell="f">
                <v:imagedata r:id="rId1" o:title="Pagina Iniziale Bando"/>
                <w10:wrap anchorx="margin" anchory="margin"/>
              </v:shape>
            </w:pict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26" name="Immagine 26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6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17" name="Immagine 17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7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116955" cy="8155940"/>
                <wp:effectExtent l="0" t="0" r="0" b="0"/>
                <wp:wrapNone/>
                <wp:docPr id="8" name="Immagine 8" descr="Pagina Iniziale Band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8" descr="Pagina Iniziale Band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116955" cy="81559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w:r>
          <w:r w:rsidR="00AE6F34">
            <w:rPr>
              <w:b/>
              <w:noProof/>
              <w:lang w:eastAsia="it-IT"/>
            </w:rPr>
            <w:drawing>
              <wp:inline distT="0" distB="0" distL="0" distR="0">
                <wp:extent cx="858083" cy="720000"/>
                <wp:effectExtent l="0" t="0" r="0" b="4445"/>
                <wp:docPr id="9" name="Immagine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8083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720000" cy="720000"/>
                <wp:effectExtent l="0" t="0" r="4445" b="4445"/>
                <wp:docPr id="10" name="Immagine 1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20000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308" w:type="dxa"/>
          <w:vAlign w:val="center"/>
        </w:tcPr>
        <w:p w:rsidR="00AE6F34" w:rsidRDefault="00AE6F34" w:rsidP="007D1A4E">
          <w:pPr>
            <w:jc w:val="center"/>
            <w:rPr>
              <w:b/>
            </w:rPr>
          </w:pPr>
          <w:r>
            <w:rPr>
              <w:b/>
              <w:noProof/>
              <w:lang w:eastAsia="it-IT"/>
            </w:rPr>
            <w:drawing>
              <wp:inline distT="0" distB="0" distL="0" distR="0">
                <wp:extent cx="533391" cy="720000"/>
                <wp:effectExtent l="0" t="0" r="635" b="4445"/>
                <wp:docPr id="11" name="Immagin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6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33391" cy="72000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  <w:tr w:rsidR="00AE6F34" w:rsidTr="000A0041">
      <w:tc>
        <w:tcPr>
          <w:tcW w:w="3307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UNIONE EUROPEA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REGIONE PUGLIA</w:t>
          </w:r>
        </w:p>
      </w:tc>
      <w:tc>
        <w:tcPr>
          <w:tcW w:w="3308" w:type="dxa"/>
          <w:vAlign w:val="center"/>
        </w:tcPr>
        <w:p w:rsidR="00AE6F34" w:rsidRPr="00BE0D3F" w:rsidRDefault="00AE6F34" w:rsidP="007D1A4E">
          <w:pPr>
            <w:jc w:val="center"/>
            <w:rPr>
              <w:b/>
              <w:sz w:val="18"/>
            </w:rPr>
          </w:pPr>
          <w:r w:rsidRPr="00BE0D3F">
            <w:rPr>
              <w:b/>
              <w:sz w:val="18"/>
            </w:rPr>
            <w:t>REPUBBLICA ITALIANA</w:t>
          </w:r>
        </w:p>
      </w:tc>
    </w:tr>
  </w:tbl>
  <w:p w:rsidR="00AE6F34" w:rsidRDefault="00AE6F34" w:rsidP="000A0041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5"/>
    <w:multiLevelType w:val="singleLevel"/>
    <w:tmpl w:val="00000005"/>
    <w:name w:val="WW8Num6"/>
    <w:lvl w:ilvl="0">
      <w:start w:val="1"/>
      <w:numFmt w:val="bullet"/>
      <w:lvlText w:val=""/>
      <w:lvlJc w:val="left"/>
      <w:pPr>
        <w:tabs>
          <w:tab w:val="num" w:pos="0"/>
        </w:tabs>
        <w:ind w:left="780" w:hanging="360"/>
      </w:pPr>
      <w:rPr>
        <w:rFonts w:ascii="Symbol" w:hAnsi="Symbol"/>
      </w:rPr>
    </w:lvl>
  </w:abstractNum>
  <w:abstractNum w:abstractNumId="1" w15:restartNumberingAfterBreak="0">
    <w:nsid w:val="00000008"/>
    <w:multiLevelType w:val="singleLevel"/>
    <w:tmpl w:val="00000008"/>
    <w:name w:val="WW8Num9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  <w:rPr>
        <w:b/>
      </w:rPr>
    </w:lvl>
  </w:abstractNum>
  <w:abstractNum w:abstractNumId="2" w15:restartNumberingAfterBreak="0">
    <w:nsid w:val="0000000D"/>
    <w:multiLevelType w:val="singleLevel"/>
    <w:tmpl w:val="0000000D"/>
    <w:name w:val="WW8Num19"/>
    <w:lvl w:ilvl="0">
      <w:start w:val="1"/>
      <w:numFmt w:val="bullet"/>
      <w:lvlText w:val=""/>
      <w:lvlJc w:val="left"/>
      <w:pPr>
        <w:tabs>
          <w:tab w:val="num" w:pos="-360"/>
        </w:tabs>
        <w:ind w:left="360" w:hanging="360"/>
      </w:pPr>
      <w:rPr>
        <w:rFonts w:ascii="Symbol" w:hAnsi="Symbol"/>
      </w:rPr>
    </w:lvl>
  </w:abstractNum>
  <w:abstractNum w:abstractNumId="3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</w:lvl>
  </w:abstractNum>
  <w:abstractNum w:abstractNumId="4" w15:restartNumberingAfterBreak="0">
    <w:nsid w:val="00000012"/>
    <w:multiLevelType w:val="singleLevel"/>
    <w:tmpl w:val="00000012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5" w15:restartNumberingAfterBreak="0">
    <w:nsid w:val="02C60A6F"/>
    <w:multiLevelType w:val="hybridMultilevel"/>
    <w:tmpl w:val="C5B2EA8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39B7F09"/>
    <w:multiLevelType w:val="hybridMultilevel"/>
    <w:tmpl w:val="8D649B3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 w15:restartNumberingAfterBreak="0">
    <w:nsid w:val="04DC139D"/>
    <w:multiLevelType w:val="hybridMultilevel"/>
    <w:tmpl w:val="4ED241F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058B54E1"/>
    <w:multiLevelType w:val="hybridMultilevel"/>
    <w:tmpl w:val="1CF4436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70C1585"/>
    <w:multiLevelType w:val="hybridMultilevel"/>
    <w:tmpl w:val="6AA4889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07B02065"/>
    <w:multiLevelType w:val="hybridMultilevel"/>
    <w:tmpl w:val="09F8DA1E"/>
    <w:lvl w:ilvl="0" w:tplc="3F5C2456">
      <w:start w:val="1"/>
      <w:numFmt w:val="bullet"/>
      <w:pStyle w:val="Stile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EB9743E"/>
    <w:multiLevelType w:val="hybridMultilevel"/>
    <w:tmpl w:val="6300870C"/>
    <w:lvl w:ilvl="0" w:tplc="6290B352">
      <w:numFmt w:val="bullet"/>
      <w:lvlText w:val="-"/>
      <w:lvlJc w:val="left"/>
      <w:pPr>
        <w:ind w:left="578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2" w15:restartNumberingAfterBreak="0">
    <w:nsid w:val="0F8A662D"/>
    <w:multiLevelType w:val="hybridMultilevel"/>
    <w:tmpl w:val="1C74F7C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2450AF0"/>
    <w:multiLevelType w:val="hybridMultilevel"/>
    <w:tmpl w:val="A942B7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4FA6433"/>
    <w:multiLevelType w:val="hybridMultilevel"/>
    <w:tmpl w:val="99889C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169A368C"/>
    <w:multiLevelType w:val="hybridMultilevel"/>
    <w:tmpl w:val="9C56085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175B400A"/>
    <w:multiLevelType w:val="hybridMultilevel"/>
    <w:tmpl w:val="2E3043FA"/>
    <w:lvl w:ilvl="0" w:tplc="0410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17" w15:restartNumberingAfterBreak="0">
    <w:nsid w:val="191869AB"/>
    <w:multiLevelType w:val="hybridMultilevel"/>
    <w:tmpl w:val="1B504FC0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DAB5930"/>
    <w:multiLevelType w:val="hybridMultilevel"/>
    <w:tmpl w:val="90D25ED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1E7F3832"/>
    <w:multiLevelType w:val="hybridMultilevel"/>
    <w:tmpl w:val="5346148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BEDE0536">
      <w:start w:val="3"/>
      <w:numFmt w:val="bullet"/>
      <w:lvlText w:val="•"/>
      <w:lvlJc w:val="left"/>
      <w:pPr>
        <w:ind w:left="2789" w:hanging="705"/>
      </w:pPr>
      <w:rPr>
        <w:rFonts w:ascii="Calibri" w:eastAsiaTheme="minorHAnsi" w:hAnsi="Calibri" w:cstheme="minorBidi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0" w15:restartNumberingAfterBreak="0">
    <w:nsid w:val="23E004F3"/>
    <w:multiLevelType w:val="hybridMultilevel"/>
    <w:tmpl w:val="2878EC5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1" w15:restartNumberingAfterBreak="0">
    <w:nsid w:val="25DF106D"/>
    <w:multiLevelType w:val="hybridMultilevel"/>
    <w:tmpl w:val="B23C3DB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6290B352">
      <w:numFmt w:val="bullet"/>
      <w:lvlText w:val="-"/>
      <w:lvlJc w:val="left"/>
      <w:pPr>
        <w:ind w:left="1724" w:hanging="360"/>
      </w:pPr>
      <w:rPr>
        <w:rFonts w:ascii="Calibri" w:eastAsia="Times New Roman" w:hAnsi="Calibri" w:cs="Calibri" w:hint="default"/>
        <w:color w:val="231F20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2" w15:restartNumberingAfterBreak="0">
    <w:nsid w:val="28370F15"/>
    <w:multiLevelType w:val="hybridMultilevel"/>
    <w:tmpl w:val="0A9205B2"/>
    <w:lvl w:ilvl="0" w:tplc="C86A07D2">
      <w:start w:val="8"/>
      <w:numFmt w:val="decimal"/>
      <w:lvlText w:val="%1."/>
      <w:lvlJc w:val="left"/>
      <w:pPr>
        <w:ind w:left="644" w:hanging="360"/>
      </w:pPr>
      <w:rPr>
        <w:rFonts w:cs="Times New Roman" w:hint="default"/>
        <w:i w:val="0"/>
        <w:sz w:val="24"/>
        <w:szCs w:val="24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F867443"/>
    <w:multiLevelType w:val="hybridMultilevel"/>
    <w:tmpl w:val="07943ACC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4" w15:restartNumberingAfterBreak="0">
    <w:nsid w:val="31955E26"/>
    <w:multiLevelType w:val="multilevel"/>
    <w:tmpl w:val="14DA451E"/>
    <w:lvl w:ilvl="0">
      <w:start w:val="1"/>
      <w:numFmt w:val="decimal"/>
      <w:lvlText w:val="%1."/>
      <w:lvlJc w:val="left"/>
      <w:pPr>
        <w:ind w:left="726" w:hanging="360"/>
      </w:pPr>
      <w:rPr>
        <w:rFonts w:asciiTheme="minorHAnsi" w:hAnsiTheme="minorHAnsi" w:hint="default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  <w:b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abstractNum w:abstractNumId="25" w15:restartNumberingAfterBreak="0">
    <w:nsid w:val="335040F2"/>
    <w:multiLevelType w:val="hybridMultilevel"/>
    <w:tmpl w:val="86DC4F3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3A2436EC"/>
    <w:multiLevelType w:val="hybridMultilevel"/>
    <w:tmpl w:val="9624920A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7" w15:restartNumberingAfterBreak="0">
    <w:nsid w:val="3AFB6DC8"/>
    <w:multiLevelType w:val="singleLevel"/>
    <w:tmpl w:val="D97CFDF8"/>
    <w:lvl w:ilvl="0">
      <w:start w:val="1"/>
      <w:numFmt w:val="bullet"/>
      <w:pStyle w:val="Puntoelenco2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28" w15:restartNumberingAfterBreak="0">
    <w:nsid w:val="3DCB5C86"/>
    <w:multiLevelType w:val="hybridMultilevel"/>
    <w:tmpl w:val="A02406D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9" w15:restartNumberingAfterBreak="0">
    <w:nsid w:val="4040276F"/>
    <w:multiLevelType w:val="hybridMultilevel"/>
    <w:tmpl w:val="1ED2D700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0" w15:restartNumberingAfterBreak="0">
    <w:nsid w:val="40EE230C"/>
    <w:multiLevelType w:val="hybridMultilevel"/>
    <w:tmpl w:val="977018FC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27B1AEE"/>
    <w:multiLevelType w:val="hybridMultilevel"/>
    <w:tmpl w:val="8F9853A8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428415E7"/>
    <w:multiLevelType w:val="multilevel"/>
    <w:tmpl w:val="92100ADA"/>
    <w:lvl w:ilvl="0">
      <w:start w:val="1"/>
      <w:numFmt w:val="decimal"/>
      <w:pStyle w:val="Numeroelenco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3" w15:restartNumberingAfterBreak="0">
    <w:nsid w:val="497D1609"/>
    <w:multiLevelType w:val="hybridMultilevel"/>
    <w:tmpl w:val="13F63D7C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4" w15:restartNumberingAfterBreak="0">
    <w:nsid w:val="49FF7EE2"/>
    <w:multiLevelType w:val="hybridMultilevel"/>
    <w:tmpl w:val="0FC2D65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A090AB5"/>
    <w:multiLevelType w:val="hybridMultilevel"/>
    <w:tmpl w:val="F632894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6" w15:restartNumberingAfterBreak="0">
    <w:nsid w:val="4B05318A"/>
    <w:multiLevelType w:val="hybridMultilevel"/>
    <w:tmpl w:val="5CF23B6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7" w15:restartNumberingAfterBreak="0">
    <w:nsid w:val="51806901"/>
    <w:multiLevelType w:val="hybridMultilevel"/>
    <w:tmpl w:val="369C5C9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5B547302"/>
    <w:multiLevelType w:val="hybridMultilevel"/>
    <w:tmpl w:val="C81EE1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BA228E2"/>
    <w:multiLevelType w:val="hybridMultilevel"/>
    <w:tmpl w:val="4738B7CE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0" w15:restartNumberingAfterBreak="0">
    <w:nsid w:val="5DA3042D"/>
    <w:multiLevelType w:val="hybridMultilevel"/>
    <w:tmpl w:val="35E61834"/>
    <w:lvl w:ilvl="0" w:tplc="F9E6896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1" w15:restartNumberingAfterBreak="0">
    <w:nsid w:val="609456AC"/>
    <w:multiLevelType w:val="hybridMultilevel"/>
    <w:tmpl w:val="2B28E9DC"/>
    <w:lvl w:ilvl="0" w:tplc="64E4EE72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  <w:lang w:val="it-I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0F2440"/>
    <w:multiLevelType w:val="singleLevel"/>
    <w:tmpl w:val="6860A420"/>
    <w:lvl w:ilvl="0">
      <w:start w:val="1"/>
      <w:numFmt w:val="bullet"/>
      <w:pStyle w:val="Puntoelenco3"/>
      <w:lvlText w:val=""/>
      <w:lvlJc w:val="left"/>
      <w:pPr>
        <w:tabs>
          <w:tab w:val="num" w:pos="1485"/>
        </w:tabs>
        <w:ind w:left="1485" w:hanging="283"/>
      </w:pPr>
      <w:rPr>
        <w:rFonts w:ascii="Symbol" w:hAnsi="Symbol"/>
      </w:rPr>
    </w:lvl>
  </w:abstractNum>
  <w:abstractNum w:abstractNumId="43" w15:restartNumberingAfterBreak="0">
    <w:nsid w:val="662B5C67"/>
    <w:multiLevelType w:val="singleLevel"/>
    <w:tmpl w:val="40D2097A"/>
    <w:lvl w:ilvl="0">
      <w:start w:val="1"/>
      <w:numFmt w:val="bullet"/>
      <w:pStyle w:val="ListDash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/>
      </w:rPr>
    </w:lvl>
  </w:abstractNum>
  <w:abstractNum w:abstractNumId="44" w15:restartNumberingAfterBreak="0">
    <w:nsid w:val="6B514C67"/>
    <w:multiLevelType w:val="hybridMultilevel"/>
    <w:tmpl w:val="DC7036E2"/>
    <w:lvl w:ilvl="0" w:tplc="E91C54E4">
      <w:start w:val="1"/>
      <w:numFmt w:val="decimal"/>
      <w:pStyle w:val="Stile2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6D3D0735"/>
    <w:multiLevelType w:val="hybridMultilevel"/>
    <w:tmpl w:val="305E0284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46" w15:restartNumberingAfterBreak="0">
    <w:nsid w:val="6E311CDA"/>
    <w:multiLevelType w:val="hybridMultilevel"/>
    <w:tmpl w:val="055CEDAE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820CA2"/>
    <w:multiLevelType w:val="hybridMultilevel"/>
    <w:tmpl w:val="A5681874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12024A0"/>
    <w:multiLevelType w:val="hybridMultilevel"/>
    <w:tmpl w:val="6FEAE42E"/>
    <w:lvl w:ilvl="0" w:tplc="6290B352">
      <w:numFmt w:val="bullet"/>
      <w:lvlText w:val="-"/>
      <w:lvlJc w:val="left"/>
      <w:pPr>
        <w:ind w:left="216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6290B352">
      <w:numFmt w:val="bullet"/>
      <w:lvlText w:val="-"/>
      <w:lvlJc w:val="left"/>
      <w:pPr>
        <w:ind w:left="3600" w:hanging="360"/>
      </w:pPr>
      <w:rPr>
        <w:rFonts w:ascii="Calibri" w:eastAsia="Times New Roman" w:hAnsi="Calibri" w:cs="Calibri" w:hint="default"/>
        <w:color w:val="231F20"/>
      </w:rPr>
    </w:lvl>
    <w:lvl w:ilvl="3" w:tplc="0410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9" w15:restartNumberingAfterBreak="0">
    <w:nsid w:val="71A226EA"/>
    <w:multiLevelType w:val="hybridMultilevel"/>
    <w:tmpl w:val="344CD3D2"/>
    <w:lvl w:ilvl="0" w:tplc="6290B352">
      <w:numFmt w:val="bullet"/>
      <w:lvlText w:val="-"/>
      <w:lvlJc w:val="left"/>
      <w:pPr>
        <w:ind w:left="1004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0" w15:restartNumberingAfterBreak="0">
    <w:nsid w:val="734155E9"/>
    <w:multiLevelType w:val="hybridMultilevel"/>
    <w:tmpl w:val="44444462"/>
    <w:lvl w:ilvl="0" w:tplc="6290B352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231F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BE52E0"/>
    <w:multiLevelType w:val="multilevel"/>
    <w:tmpl w:val="50D09C14"/>
    <w:lvl w:ilvl="0">
      <w:numFmt w:val="bullet"/>
      <w:lvlText w:val="-"/>
      <w:lvlJc w:val="left"/>
      <w:pPr>
        <w:ind w:left="726" w:hanging="360"/>
      </w:pPr>
      <w:rPr>
        <w:rFonts w:ascii="Calibri" w:eastAsia="Times New Roman" w:hAnsi="Calibri" w:cs="Calibri" w:hint="default"/>
        <w:color w:val="231F20"/>
        <w:sz w:val="24"/>
      </w:rPr>
    </w:lvl>
    <w:lvl w:ilvl="1">
      <w:start w:val="1"/>
      <w:numFmt w:val="decimal"/>
      <w:isLgl/>
      <w:lvlText w:val="%1.%2."/>
      <w:lvlJc w:val="left"/>
      <w:pPr>
        <w:ind w:left="108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6" w:hanging="1800"/>
      </w:pPr>
      <w:rPr>
        <w:rFonts w:hint="default"/>
      </w:rPr>
    </w:lvl>
  </w:abstractNum>
  <w:num w:numId="1">
    <w:abstractNumId w:val="33"/>
  </w:num>
  <w:num w:numId="2">
    <w:abstractNumId w:val="24"/>
  </w:num>
  <w:num w:numId="3">
    <w:abstractNumId w:val="51"/>
  </w:num>
  <w:num w:numId="4">
    <w:abstractNumId w:val="28"/>
  </w:num>
  <w:num w:numId="5">
    <w:abstractNumId w:val="31"/>
  </w:num>
  <w:num w:numId="6">
    <w:abstractNumId w:val="36"/>
  </w:num>
  <w:num w:numId="7">
    <w:abstractNumId w:val="2"/>
  </w:num>
  <w:num w:numId="8">
    <w:abstractNumId w:val="11"/>
  </w:num>
  <w:num w:numId="9">
    <w:abstractNumId w:val="9"/>
  </w:num>
  <w:num w:numId="10">
    <w:abstractNumId w:val="15"/>
  </w:num>
  <w:num w:numId="11">
    <w:abstractNumId w:val="29"/>
  </w:num>
  <w:num w:numId="12">
    <w:abstractNumId w:val="5"/>
  </w:num>
  <w:num w:numId="13">
    <w:abstractNumId w:val="14"/>
  </w:num>
  <w:num w:numId="14">
    <w:abstractNumId w:val="7"/>
  </w:num>
  <w:num w:numId="15">
    <w:abstractNumId w:val="49"/>
  </w:num>
  <w:num w:numId="16">
    <w:abstractNumId w:val="20"/>
  </w:num>
  <w:num w:numId="17">
    <w:abstractNumId w:val="39"/>
  </w:num>
  <w:num w:numId="18">
    <w:abstractNumId w:val="18"/>
  </w:num>
  <w:num w:numId="19">
    <w:abstractNumId w:val="19"/>
  </w:num>
  <w:num w:numId="20">
    <w:abstractNumId w:val="21"/>
  </w:num>
  <w:num w:numId="21">
    <w:abstractNumId w:val="26"/>
  </w:num>
  <w:num w:numId="22">
    <w:abstractNumId w:val="30"/>
  </w:num>
  <w:num w:numId="23">
    <w:abstractNumId w:val="3"/>
  </w:num>
  <w:num w:numId="24">
    <w:abstractNumId w:val="25"/>
  </w:num>
  <w:num w:numId="25">
    <w:abstractNumId w:val="35"/>
  </w:num>
  <w:num w:numId="26">
    <w:abstractNumId w:val="23"/>
  </w:num>
  <w:num w:numId="27">
    <w:abstractNumId w:val="48"/>
  </w:num>
  <w:num w:numId="28">
    <w:abstractNumId w:val="40"/>
  </w:num>
  <w:num w:numId="29">
    <w:abstractNumId w:val="47"/>
  </w:num>
  <w:num w:numId="30">
    <w:abstractNumId w:val="50"/>
  </w:num>
  <w:num w:numId="31">
    <w:abstractNumId w:val="46"/>
  </w:num>
  <w:num w:numId="32">
    <w:abstractNumId w:val="43"/>
  </w:num>
  <w:num w:numId="33">
    <w:abstractNumId w:val="32"/>
  </w:num>
  <w:num w:numId="34">
    <w:abstractNumId w:val="27"/>
  </w:num>
  <w:num w:numId="35">
    <w:abstractNumId w:val="42"/>
  </w:num>
  <w:num w:numId="36">
    <w:abstractNumId w:val="10"/>
  </w:num>
  <w:num w:numId="37">
    <w:abstractNumId w:val="44"/>
  </w:num>
  <w:num w:numId="38">
    <w:abstractNumId w:val="41"/>
  </w:num>
  <w:num w:numId="39">
    <w:abstractNumId w:val="22"/>
  </w:num>
  <w:num w:numId="40">
    <w:abstractNumId w:val="0"/>
  </w:num>
  <w:num w:numId="41">
    <w:abstractNumId w:val="13"/>
  </w:num>
  <w:num w:numId="42">
    <w:abstractNumId w:val="8"/>
  </w:num>
  <w:num w:numId="43">
    <w:abstractNumId w:val="37"/>
  </w:num>
  <w:num w:numId="44">
    <w:abstractNumId w:val="12"/>
  </w:num>
  <w:num w:numId="45">
    <w:abstractNumId w:val="38"/>
  </w:num>
  <w:num w:numId="46">
    <w:abstractNumId w:val="16"/>
  </w:num>
  <w:num w:numId="47">
    <w:abstractNumId w:val="45"/>
  </w:num>
  <w:num w:numId="48">
    <w:abstractNumId w:val="34"/>
  </w:num>
  <w:num w:numId="49">
    <w:abstractNumId w:val="6"/>
  </w:num>
  <w:num w:numId="50">
    <w:abstractNumId w:val="17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283"/>
  <w:characterSpacingControl w:val="doNotCompress"/>
  <w:hdrShapeDefaults>
    <o:shapedefaults v:ext="edit" spidmax="211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66FE7"/>
    <w:rsid w:val="000016B8"/>
    <w:rsid w:val="0001204E"/>
    <w:rsid w:val="00012F98"/>
    <w:rsid w:val="00014F4A"/>
    <w:rsid w:val="0001524D"/>
    <w:rsid w:val="00015F4A"/>
    <w:rsid w:val="00022830"/>
    <w:rsid w:val="00032C28"/>
    <w:rsid w:val="00033249"/>
    <w:rsid w:val="0003667F"/>
    <w:rsid w:val="000379DB"/>
    <w:rsid w:val="00043C7A"/>
    <w:rsid w:val="00044F38"/>
    <w:rsid w:val="00060C98"/>
    <w:rsid w:val="000641C5"/>
    <w:rsid w:val="00065ED4"/>
    <w:rsid w:val="00070A65"/>
    <w:rsid w:val="00070DF9"/>
    <w:rsid w:val="0007420B"/>
    <w:rsid w:val="00083862"/>
    <w:rsid w:val="0009049A"/>
    <w:rsid w:val="00091834"/>
    <w:rsid w:val="000936CD"/>
    <w:rsid w:val="000A0041"/>
    <w:rsid w:val="000A1820"/>
    <w:rsid w:val="000A3F82"/>
    <w:rsid w:val="000A53B0"/>
    <w:rsid w:val="000B11AD"/>
    <w:rsid w:val="000B6A7F"/>
    <w:rsid w:val="000C4317"/>
    <w:rsid w:val="000C6298"/>
    <w:rsid w:val="000C6A2F"/>
    <w:rsid w:val="000D514A"/>
    <w:rsid w:val="000D6AC9"/>
    <w:rsid w:val="000D7F3D"/>
    <w:rsid w:val="000E73AF"/>
    <w:rsid w:val="000E7826"/>
    <w:rsid w:val="000F0A94"/>
    <w:rsid w:val="000F480E"/>
    <w:rsid w:val="000F69FD"/>
    <w:rsid w:val="000F6DC0"/>
    <w:rsid w:val="001126BB"/>
    <w:rsid w:val="0011426C"/>
    <w:rsid w:val="001272C2"/>
    <w:rsid w:val="00127E65"/>
    <w:rsid w:val="00131042"/>
    <w:rsid w:val="00131660"/>
    <w:rsid w:val="001317FA"/>
    <w:rsid w:val="0014072B"/>
    <w:rsid w:val="001517E1"/>
    <w:rsid w:val="0015230D"/>
    <w:rsid w:val="00152428"/>
    <w:rsid w:val="00160F32"/>
    <w:rsid w:val="00163900"/>
    <w:rsid w:val="00163997"/>
    <w:rsid w:val="001749A9"/>
    <w:rsid w:val="001810FB"/>
    <w:rsid w:val="00183C30"/>
    <w:rsid w:val="00185081"/>
    <w:rsid w:val="00187EBE"/>
    <w:rsid w:val="00191EAA"/>
    <w:rsid w:val="001955CE"/>
    <w:rsid w:val="001A00F5"/>
    <w:rsid w:val="001A6752"/>
    <w:rsid w:val="001B1394"/>
    <w:rsid w:val="001B3AA2"/>
    <w:rsid w:val="001B3AAF"/>
    <w:rsid w:val="001B4535"/>
    <w:rsid w:val="001B46A3"/>
    <w:rsid w:val="001C1A4F"/>
    <w:rsid w:val="001C1B2A"/>
    <w:rsid w:val="001C41D2"/>
    <w:rsid w:val="001D08E4"/>
    <w:rsid w:val="001D3C5F"/>
    <w:rsid w:val="001E3305"/>
    <w:rsid w:val="001E626A"/>
    <w:rsid w:val="001E6BD3"/>
    <w:rsid w:val="001F5A10"/>
    <w:rsid w:val="001F692A"/>
    <w:rsid w:val="00200FD8"/>
    <w:rsid w:val="0020155A"/>
    <w:rsid w:val="00204DD3"/>
    <w:rsid w:val="00207078"/>
    <w:rsid w:val="00207B07"/>
    <w:rsid w:val="002102FF"/>
    <w:rsid w:val="0021041D"/>
    <w:rsid w:val="0021543B"/>
    <w:rsid w:val="002166DA"/>
    <w:rsid w:val="002172AE"/>
    <w:rsid w:val="00217AB1"/>
    <w:rsid w:val="00221236"/>
    <w:rsid w:val="002214A9"/>
    <w:rsid w:val="0022365C"/>
    <w:rsid w:val="00230DF3"/>
    <w:rsid w:val="0023796B"/>
    <w:rsid w:val="002405BA"/>
    <w:rsid w:val="00242048"/>
    <w:rsid w:val="002432AE"/>
    <w:rsid w:val="00243BC7"/>
    <w:rsid w:val="00244421"/>
    <w:rsid w:val="00244671"/>
    <w:rsid w:val="00244C7B"/>
    <w:rsid w:val="002526F4"/>
    <w:rsid w:val="002552BB"/>
    <w:rsid w:val="00266B89"/>
    <w:rsid w:val="002676EC"/>
    <w:rsid w:val="00273615"/>
    <w:rsid w:val="002772D8"/>
    <w:rsid w:val="002817BD"/>
    <w:rsid w:val="00281A6E"/>
    <w:rsid w:val="00282DA5"/>
    <w:rsid w:val="00284DCD"/>
    <w:rsid w:val="0028723E"/>
    <w:rsid w:val="00291DD4"/>
    <w:rsid w:val="00293310"/>
    <w:rsid w:val="002942F3"/>
    <w:rsid w:val="002950F5"/>
    <w:rsid w:val="002A0CAA"/>
    <w:rsid w:val="002A13DD"/>
    <w:rsid w:val="002A16A5"/>
    <w:rsid w:val="002A3DA9"/>
    <w:rsid w:val="002B07EC"/>
    <w:rsid w:val="002B295C"/>
    <w:rsid w:val="002B4252"/>
    <w:rsid w:val="002B5A06"/>
    <w:rsid w:val="002B6028"/>
    <w:rsid w:val="002B6E4E"/>
    <w:rsid w:val="002C34FF"/>
    <w:rsid w:val="002C634B"/>
    <w:rsid w:val="002D2703"/>
    <w:rsid w:val="002D4BFD"/>
    <w:rsid w:val="002E1D73"/>
    <w:rsid w:val="002E3071"/>
    <w:rsid w:val="002E4F56"/>
    <w:rsid w:val="002E73C9"/>
    <w:rsid w:val="002F2A7F"/>
    <w:rsid w:val="002F33E6"/>
    <w:rsid w:val="00300EC8"/>
    <w:rsid w:val="00301EED"/>
    <w:rsid w:val="003024BF"/>
    <w:rsid w:val="0030330F"/>
    <w:rsid w:val="00303E35"/>
    <w:rsid w:val="0030510D"/>
    <w:rsid w:val="00310610"/>
    <w:rsid w:val="00314C6D"/>
    <w:rsid w:val="00322FA2"/>
    <w:rsid w:val="00327CAC"/>
    <w:rsid w:val="0033124C"/>
    <w:rsid w:val="00332BA2"/>
    <w:rsid w:val="00332D09"/>
    <w:rsid w:val="003403C4"/>
    <w:rsid w:val="00341E3F"/>
    <w:rsid w:val="00341E8B"/>
    <w:rsid w:val="00342D0C"/>
    <w:rsid w:val="00351B9B"/>
    <w:rsid w:val="0035498D"/>
    <w:rsid w:val="00355909"/>
    <w:rsid w:val="003620CF"/>
    <w:rsid w:val="00363405"/>
    <w:rsid w:val="00363CE9"/>
    <w:rsid w:val="003652AA"/>
    <w:rsid w:val="0036723C"/>
    <w:rsid w:val="0037140E"/>
    <w:rsid w:val="00375A45"/>
    <w:rsid w:val="0038399F"/>
    <w:rsid w:val="00384018"/>
    <w:rsid w:val="00386109"/>
    <w:rsid w:val="00386C62"/>
    <w:rsid w:val="00394B9A"/>
    <w:rsid w:val="0039645E"/>
    <w:rsid w:val="00397FED"/>
    <w:rsid w:val="003A1DFF"/>
    <w:rsid w:val="003A1E19"/>
    <w:rsid w:val="003A20DC"/>
    <w:rsid w:val="003A33E8"/>
    <w:rsid w:val="003B0EC0"/>
    <w:rsid w:val="003B15A3"/>
    <w:rsid w:val="003B1771"/>
    <w:rsid w:val="003C00B4"/>
    <w:rsid w:val="003C3D83"/>
    <w:rsid w:val="003C5297"/>
    <w:rsid w:val="003D053A"/>
    <w:rsid w:val="003D08D8"/>
    <w:rsid w:val="003D0B7A"/>
    <w:rsid w:val="003D783C"/>
    <w:rsid w:val="003F20E9"/>
    <w:rsid w:val="003F36AD"/>
    <w:rsid w:val="003F4211"/>
    <w:rsid w:val="003F4F90"/>
    <w:rsid w:val="003F65BB"/>
    <w:rsid w:val="003F66EA"/>
    <w:rsid w:val="003F7E77"/>
    <w:rsid w:val="00402113"/>
    <w:rsid w:val="0040240B"/>
    <w:rsid w:val="00404313"/>
    <w:rsid w:val="0040755B"/>
    <w:rsid w:val="00413930"/>
    <w:rsid w:val="0042075A"/>
    <w:rsid w:val="004218CD"/>
    <w:rsid w:val="0042279D"/>
    <w:rsid w:val="00434547"/>
    <w:rsid w:val="00446530"/>
    <w:rsid w:val="00452028"/>
    <w:rsid w:val="00454523"/>
    <w:rsid w:val="00456AC1"/>
    <w:rsid w:val="004570CF"/>
    <w:rsid w:val="004605EB"/>
    <w:rsid w:val="00460B98"/>
    <w:rsid w:val="00461D63"/>
    <w:rsid w:val="00464105"/>
    <w:rsid w:val="0046580B"/>
    <w:rsid w:val="0046646A"/>
    <w:rsid w:val="00472318"/>
    <w:rsid w:val="004731B1"/>
    <w:rsid w:val="00484309"/>
    <w:rsid w:val="00491077"/>
    <w:rsid w:val="0049438E"/>
    <w:rsid w:val="004A51A7"/>
    <w:rsid w:val="004B1BD8"/>
    <w:rsid w:val="004C113B"/>
    <w:rsid w:val="004C3290"/>
    <w:rsid w:val="004C413B"/>
    <w:rsid w:val="004C6196"/>
    <w:rsid w:val="004D1627"/>
    <w:rsid w:val="004D21A6"/>
    <w:rsid w:val="004D3B2A"/>
    <w:rsid w:val="004D5A3E"/>
    <w:rsid w:val="004E06CA"/>
    <w:rsid w:val="004E14C9"/>
    <w:rsid w:val="004E4D31"/>
    <w:rsid w:val="004E6DCF"/>
    <w:rsid w:val="004E7FC6"/>
    <w:rsid w:val="004F78E5"/>
    <w:rsid w:val="004F799E"/>
    <w:rsid w:val="00510D51"/>
    <w:rsid w:val="00515E94"/>
    <w:rsid w:val="00521818"/>
    <w:rsid w:val="00524C7A"/>
    <w:rsid w:val="00525520"/>
    <w:rsid w:val="005257CB"/>
    <w:rsid w:val="00527D25"/>
    <w:rsid w:val="00533F75"/>
    <w:rsid w:val="00534502"/>
    <w:rsid w:val="005441F2"/>
    <w:rsid w:val="00551792"/>
    <w:rsid w:val="005539E0"/>
    <w:rsid w:val="005602C6"/>
    <w:rsid w:val="00560CF2"/>
    <w:rsid w:val="00561299"/>
    <w:rsid w:val="00563FC3"/>
    <w:rsid w:val="00565FD8"/>
    <w:rsid w:val="00574891"/>
    <w:rsid w:val="00575944"/>
    <w:rsid w:val="00583DA9"/>
    <w:rsid w:val="00586813"/>
    <w:rsid w:val="0059124A"/>
    <w:rsid w:val="00591B58"/>
    <w:rsid w:val="005A168F"/>
    <w:rsid w:val="005A2A30"/>
    <w:rsid w:val="005A6B7C"/>
    <w:rsid w:val="005B06D3"/>
    <w:rsid w:val="005C31CB"/>
    <w:rsid w:val="005C4C2A"/>
    <w:rsid w:val="005C546B"/>
    <w:rsid w:val="005C749C"/>
    <w:rsid w:val="005D2245"/>
    <w:rsid w:val="005D424D"/>
    <w:rsid w:val="005D6B63"/>
    <w:rsid w:val="005E1601"/>
    <w:rsid w:val="005E36AB"/>
    <w:rsid w:val="005E5B5A"/>
    <w:rsid w:val="005E5D37"/>
    <w:rsid w:val="005F2ECB"/>
    <w:rsid w:val="005F47E2"/>
    <w:rsid w:val="005F4B19"/>
    <w:rsid w:val="00600EF3"/>
    <w:rsid w:val="00601368"/>
    <w:rsid w:val="00601591"/>
    <w:rsid w:val="0060385F"/>
    <w:rsid w:val="00607C7E"/>
    <w:rsid w:val="0061042A"/>
    <w:rsid w:val="00612BDD"/>
    <w:rsid w:val="0061530B"/>
    <w:rsid w:val="006202F3"/>
    <w:rsid w:val="00625CD5"/>
    <w:rsid w:val="00626617"/>
    <w:rsid w:val="00627499"/>
    <w:rsid w:val="006346D8"/>
    <w:rsid w:val="00635829"/>
    <w:rsid w:val="00637D5D"/>
    <w:rsid w:val="00643F26"/>
    <w:rsid w:val="00657696"/>
    <w:rsid w:val="0066133A"/>
    <w:rsid w:val="006641FA"/>
    <w:rsid w:val="00666023"/>
    <w:rsid w:val="006836C8"/>
    <w:rsid w:val="00684B5B"/>
    <w:rsid w:val="00691942"/>
    <w:rsid w:val="00694A6D"/>
    <w:rsid w:val="006962AB"/>
    <w:rsid w:val="006A12B2"/>
    <w:rsid w:val="006B181D"/>
    <w:rsid w:val="006B2470"/>
    <w:rsid w:val="006C31F9"/>
    <w:rsid w:val="006C36A5"/>
    <w:rsid w:val="006C40D5"/>
    <w:rsid w:val="006D17DA"/>
    <w:rsid w:val="006D1F3E"/>
    <w:rsid w:val="006D3799"/>
    <w:rsid w:val="006D781A"/>
    <w:rsid w:val="006D7924"/>
    <w:rsid w:val="006E52E6"/>
    <w:rsid w:val="006E5D8A"/>
    <w:rsid w:val="006E61CF"/>
    <w:rsid w:val="006F0353"/>
    <w:rsid w:val="007006F1"/>
    <w:rsid w:val="0070332B"/>
    <w:rsid w:val="0071362F"/>
    <w:rsid w:val="0071579D"/>
    <w:rsid w:val="007203A8"/>
    <w:rsid w:val="007214ED"/>
    <w:rsid w:val="00725E98"/>
    <w:rsid w:val="0072745D"/>
    <w:rsid w:val="00733D4B"/>
    <w:rsid w:val="0074303A"/>
    <w:rsid w:val="00750E4B"/>
    <w:rsid w:val="00753BB2"/>
    <w:rsid w:val="0075452D"/>
    <w:rsid w:val="00754BC0"/>
    <w:rsid w:val="00757A22"/>
    <w:rsid w:val="00766207"/>
    <w:rsid w:val="00766FE7"/>
    <w:rsid w:val="00767B6E"/>
    <w:rsid w:val="0077266E"/>
    <w:rsid w:val="0077278E"/>
    <w:rsid w:val="00773C52"/>
    <w:rsid w:val="00777CF6"/>
    <w:rsid w:val="0078100D"/>
    <w:rsid w:val="007821BE"/>
    <w:rsid w:val="00790EC7"/>
    <w:rsid w:val="0079426B"/>
    <w:rsid w:val="0079538E"/>
    <w:rsid w:val="00795BD5"/>
    <w:rsid w:val="00796CFB"/>
    <w:rsid w:val="007A7AAF"/>
    <w:rsid w:val="007B4565"/>
    <w:rsid w:val="007B510C"/>
    <w:rsid w:val="007C1C9C"/>
    <w:rsid w:val="007C28D2"/>
    <w:rsid w:val="007D1A4E"/>
    <w:rsid w:val="007D1C85"/>
    <w:rsid w:val="007D387C"/>
    <w:rsid w:val="007D6E83"/>
    <w:rsid w:val="007E6066"/>
    <w:rsid w:val="007E70D4"/>
    <w:rsid w:val="007F5572"/>
    <w:rsid w:val="008015F9"/>
    <w:rsid w:val="00803415"/>
    <w:rsid w:val="00807DA0"/>
    <w:rsid w:val="00813B29"/>
    <w:rsid w:val="00813C10"/>
    <w:rsid w:val="008232AA"/>
    <w:rsid w:val="008235B9"/>
    <w:rsid w:val="008266D5"/>
    <w:rsid w:val="008315A2"/>
    <w:rsid w:val="00833914"/>
    <w:rsid w:val="008343FA"/>
    <w:rsid w:val="008427BD"/>
    <w:rsid w:val="00843C89"/>
    <w:rsid w:val="00844672"/>
    <w:rsid w:val="00845F2C"/>
    <w:rsid w:val="0084740D"/>
    <w:rsid w:val="00855FFE"/>
    <w:rsid w:val="008612DB"/>
    <w:rsid w:val="008618E1"/>
    <w:rsid w:val="008644F0"/>
    <w:rsid w:val="008679A4"/>
    <w:rsid w:val="0087400C"/>
    <w:rsid w:val="00874FF1"/>
    <w:rsid w:val="00875006"/>
    <w:rsid w:val="008813CF"/>
    <w:rsid w:val="008829D9"/>
    <w:rsid w:val="008872BB"/>
    <w:rsid w:val="00890DAF"/>
    <w:rsid w:val="00892814"/>
    <w:rsid w:val="008955E0"/>
    <w:rsid w:val="008957AD"/>
    <w:rsid w:val="00897614"/>
    <w:rsid w:val="008A4A59"/>
    <w:rsid w:val="008A5CD2"/>
    <w:rsid w:val="008A71E9"/>
    <w:rsid w:val="008B173F"/>
    <w:rsid w:val="008B614E"/>
    <w:rsid w:val="008B6247"/>
    <w:rsid w:val="008B6DAF"/>
    <w:rsid w:val="008B729C"/>
    <w:rsid w:val="008C0261"/>
    <w:rsid w:val="008C0E2F"/>
    <w:rsid w:val="008C2344"/>
    <w:rsid w:val="008C2751"/>
    <w:rsid w:val="008C440D"/>
    <w:rsid w:val="008D180D"/>
    <w:rsid w:val="008D2425"/>
    <w:rsid w:val="008D41D9"/>
    <w:rsid w:val="008D4D32"/>
    <w:rsid w:val="008D79AD"/>
    <w:rsid w:val="008E7D2E"/>
    <w:rsid w:val="008F19DE"/>
    <w:rsid w:val="008F29D7"/>
    <w:rsid w:val="008F3D22"/>
    <w:rsid w:val="008F4473"/>
    <w:rsid w:val="00902D96"/>
    <w:rsid w:val="00903373"/>
    <w:rsid w:val="00906243"/>
    <w:rsid w:val="00913E22"/>
    <w:rsid w:val="009206C7"/>
    <w:rsid w:val="0092146C"/>
    <w:rsid w:val="0092377E"/>
    <w:rsid w:val="00930849"/>
    <w:rsid w:val="00932F3A"/>
    <w:rsid w:val="009359D0"/>
    <w:rsid w:val="00935CAC"/>
    <w:rsid w:val="0094152A"/>
    <w:rsid w:val="00941D53"/>
    <w:rsid w:val="00944A39"/>
    <w:rsid w:val="009514FD"/>
    <w:rsid w:val="0095406B"/>
    <w:rsid w:val="00955A0A"/>
    <w:rsid w:val="00966125"/>
    <w:rsid w:val="00966CB9"/>
    <w:rsid w:val="009712BA"/>
    <w:rsid w:val="00972365"/>
    <w:rsid w:val="0097420C"/>
    <w:rsid w:val="0097427C"/>
    <w:rsid w:val="009754CD"/>
    <w:rsid w:val="0097786F"/>
    <w:rsid w:val="00981991"/>
    <w:rsid w:val="00987E28"/>
    <w:rsid w:val="00994090"/>
    <w:rsid w:val="00996730"/>
    <w:rsid w:val="0099686E"/>
    <w:rsid w:val="009A07D5"/>
    <w:rsid w:val="009A0C0E"/>
    <w:rsid w:val="009A0E1A"/>
    <w:rsid w:val="009A22C3"/>
    <w:rsid w:val="009B4810"/>
    <w:rsid w:val="009B58C8"/>
    <w:rsid w:val="009C253C"/>
    <w:rsid w:val="009C2F6C"/>
    <w:rsid w:val="009C5A10"/>
    <w:rsid w:val="009C64BB"/>
    <w:rsid w:val="009C656A"/>
    <w:rsid w:val="009D301F"/>
    <w:rsid w:val="009D5645"/>
    <w:rsid w:val="009E08B4"/>
    <w:rsid w:val="009E3287"/>
    <w:rsid w:val="009E363B"/>
    <w:rsid w:val="009E5E87"/>
    <w:rsid w:val="009F3191"/>
    <w:rsid w:val="009F4ED1"/>
    <w:rsid w:val="009F557C"/>
    <w:rsid w:val="009F6DD3"/>
    <w:rsid w:val="009F7753"/>
    <w:rsid w:val="009F7DAF"/>
    <w:rsid w:val="00A010E3"/>
    <w:rsid w:val="00A0452A"/>
    <w:rsid w:val="00A10FFA"/>
    <w:rsid w:val="00A12696"/>
    <w:rsid w:val="00A1276D"/>
    <w:rsid w:val="00A14A37"/>
    <w:rsid w:val="00A21917"/>
    <w:rsid w:val="00A23430"/>
    <w:rsid w:val="00A275A8"/>
    <w:rsid w:val="00A316B1"/>
    <w:rsid w:val="00A336D5"/>
    <w:rsid w:val="00A34C6F"/>
    <w:rsid w:val="00A35266"/>
    <w:rsid w:val="00A36FCA"/>
    <w:rsid w:val="00A37822"/>
    <w:rsid w:val="00A428CF"/>
    <w:rsid w:val="00A43A27"/>
    <w:rsid w:val="00A45CDF"/>
    <w:rsid w:val="00A52A39"/>
    <w:rsid w:val="00A54CDF"/>
    <w:rsid w:val="00A54F3B"/>
    <w:rsid w:val="00A557E1"/>
    <w:rsid w:val="00A55B4F"/>
    <w:rsid w:val="00A706DC"/>
    <w:rsid w:val="00A7305E"/>
    <w:rsid w:val="00A82F75"/>
    <w:rsid w:val="00A8319A"/>
    <w:rsid w:val="00A832D1"/>
    <w:rsid w:val="00A84E16"/>
    <w:rsid w:val="00A869DD"/>
    <w:rsid w:val="00A907AA"/>
    <w:rsid w:val="00A94C01"/>
    <w:rsid w:val="00A97A27"/>
    <w:rsid w:val="00AA22DA"/>
    <w:rsid w:val="00AB53E3"/>
    <w:rsid w:val="00AC47C3"/>
    <w:rsid w:val="00AD22E5"/>
    <w:rsid w:val="00AD4EB8"/>
    <w:rsid w:val="00AE0310"/>
    <w:rsid w:val="00AE0929"/>
    <w:rsid w:val="00AE4440"/>
    <w:rsid w:val="00AE4AAB"/>
    <w:rsid w:val="00AE4C8A"/>
    <w:rsid w:val="00AE56DE"/>
    <w:rsid w:val="00AE5F39"/>
    <w:rsid w:val="00AE6F34"/>
    <w:rsid w:val="00AF3644"/>
    <w:rsid w:val="00B01F38"/>
    <w:rsid w:val="00B03338"/>
    <w:rsid w:val="00B03D86"/>
    <w:rsid w:val="00B151ED"/>
    <w:rsid w:val="00B161DE"/>
    <w:rsid w:val="00B166E8"/>
    <w:rsid w:val="00B16D44"/>
    <w:rsid w:val="00B20B49"/>
    <w:rsid w:val="00B2397E"/>
    <w:rsid w:val="00B25571"/>
    <w:rsid w:val="00B27D07"/>
    <w:rsid w:val="00B311A6"/>
    <w:rsid w:val="00B42256"/>
    <w:rsid w:val="00B520F1"/>
    <w:rsid w:val="00B66F66"/>
    <w:rsid w:val="00B72F65"/>
    <w:rsid w:val="00B823D2"/>
    <w:rsid w:val="00B864A4"/>
    <w:rsid w:val="00B94AB7"/>
    <w:rsid w:val="00B9535D"/>
    <w:rsid w:val="00B95F1A"/>
    <w:rsid w:val="00BA1E29"/>
    <w:rsid w:val="00BA454C"/>
    <w:rsid w:val="00BA4FB7"/>
    <w:rsid w:val="00BA6AAA"/>
    <w:rsid w:val="00BB3F58"/>
    <w:rsid w:val="00BB4942"/>
    <w:rsid w:val="00BC00D1"/>
    <w:rsid w:val="00BC4A77"/>
    <w:rsid w:val="00BC659F"/>
    <w:rsid w:val="00BD0152"/>
    <w:rsid w:val="00BD0375"/>
    <w:rsid w:val="00BD3C7D"/>
    <w:rsid w:val="00BE0D3F"/>
    <w:rsid w:val="00BE208C"/>
    <w:rsid w:val="00BE25D3"/>
    <w:rsid w:val="00BE5992"/>
    <w:rsid w:val="00BF4FAB"/>
    <w:rsid w:val="00C0226B"/>
    <w:rsid w:val="00C07A9C"/>
    <w:rsid w:val="00C10F84"/>
    <w:rsid w:val="00C2301E"/>
    <w:rsid w:val="00C24AF9"/>
    <w:rsid w:val="00C24B3B"/>
    <w:rsid w:val="00C3421C"/>
    <w:rsid w:val="00C34D96"/>
    <w:rsid w:val="00C37810"/>
    <w:rsid w:val="00C42FBE"/>
    <w:rsid w:val="00C440CC"/>
    <w:rsid w:val="00C4762D"/>
    <w:rsid w:val="00C51D1A"/>
    <w:rsid w:val="00C53DBF"/>
    <w:rsid w:val="00C540E5"/>
    <w:rsid w:val="00C544DF"/>
    <w:rsid w:val="00C547C4"/>
    <w:rsid w:val="00C55987"/>
    <w:rsid w:val="00C565EF"/>
    <w:rsid w:val="00C63E98"/>
    <w:rsid w:val="00C70937"/>
    <w:rsid w:val="00C735AF"/>
    <w:rsid w:val="00C737A7"/>
    <w:rsid w:val="00C765C2"/>
    <w:rsid w:val="00C7681D"/>
    <w:rsid w:val="00C81FC9"/>
    <w:rsid w:val="00C83926"/>
    <w:rsid w:val="00C85182"/>
    <w:rsid w:val="00C86A8F"/>
    <w:rsid w:val="00CA1A59"/>
    <w:rsid w:val="00CA3897"/>
    <w:rsid w:val="00CA4F1B"/>
    <w:rsid w:val="00CA6F30"/>
    <w:rsid w:val="00CA7010"/>
    <w:rsid w:val="00CA7284"/>
    <w:rsid w:val="00CB3CC0"/>
    <w:rsid w:val="00CB49DC"/>
    <w:rsid w:val="00CB54A6"/>
    <w:rsid w:val="00CB611C"/>
    <w:rsid w:val="00CD1581"/>
    <w:rsid w:val="00CD448F"/>
    <w:rsid w:val="00CE1453"/>
    <w:rsid w:val="00CE745C"/>
    <w:rsid w:val="00CF0E9B"/>
    <w:rsid w:val="00CF125B"/>
    <w:rsid w:val="00CF2165"/>
    <w:rsid w:val="00CF3FBE"/>
    <w:rsid w:val="00CF5040"/>
    <w:rsid w:val="00D0298E"/>
    <w:rsid w:val="00D03B5F"/>
    <w:rsid w:val="00D157EA"/>
    <w:rsid w:val="00D2115E"/>
    <w:rsid w:val="00D22FEC"/>
    <w:rsid w:val="00D236D4"/>
    <w:rsid w:val="00D23BE5"/>
    <w:rsid w:val="00D30EB6"/>
    <w:rsid w:val="00D33619"/>
    <w:rsid w:val="00D34062"/>
    <w:rsid w:val="00D369D5"/>
    <w:rsid w:val="00D415A5"/>
    <w:rsid w:val="00D45D85"/>
    <w:rsid w:val="00D509CE"/>
    <w:rsid w:val="00D556F6"/>
    <w:rsid w:val="00D55B50"/>
    <w:rsid w:val="00D5754E"/>
    <w:rsid w:val="00D6570B"/>
    <w:rsid w:val="00D716A1"/>
    <w:rsid w:val="00D74A5C"/>
    <w:rsid w:val="00D75EE2"/>
    <w:rsid w:val="00D8453E"/>
    <w:rsid w:val="00D92272"/>
    <w:rsid w:val="00D942D9"/>
    <w:rsid w:val="00D9445A"/>
    <w:rsid w:val="00D9454F"/>
    <w:rsid w:val="00D96ACB"/>
    <w:rsid w:val="00DA05B5"/>
    <w:rsid w:val="00DA0BFB"/>
    <w:rsid w:val="00DA3A63"/>
    <w:rsid w:val="00DA5DFD"/>
    <w:rsid w:val="00DA7F36"/>
    <w:rsid w:val="00DB64AD"/>
    <w:rsid w:val="00DC5026"/>
    <w:rsid w:val="00DC5C01"/>
    <w:rsid w:val="00DC7890"/>
    <w:rsid w:val="00DD0325"/>
    <w:rsid w:val="00DD1639"/>
    <w:rsid w:val="00DD6209"/>
    <w:rsid w:val="00DE5CAC"/>
    <w:rsid w:val="00DE7284"/>
    <w:rsid w:val="00DF25B4"/>
    <w:rsid w:val="00E0512C"/>
    <w:rsid w:val="00E116A6"/>
    <w:rsid w:val="00E11A1C"/>
    <w:rsid w:val="00E21412"/>
    <w:rsid w:val="00E27791"/>
    <w:rsid w:val="00E37BCA"/>
    <w:rsid w:val="00E40461"/>
    <w:rsid w:val="00E4072E"/>
    <w:rsid w:val="00E41E34"/>
    <w:rsid w:val="00E430FC"/>
    <w:rsid w:val="00E453F8"/>
    <w:rsid w:val="00E523B1"/>
    <w:rsid w:val="00E565F1"/>
    <w:rsid w:val="00E57CD7"/>
    <w:rsid w:val="00E6496A"/>
    <w:rsid w:val="00E65DE7"/>
    <w:rsid w:val="00E66392"/>
    <w:rsid w:val="00E75455"/>
    <w:rsid w:val="00E761B0"/>
    <w:rsid w:val="00E76E0B"/>
    <w:rsid w:val="00E8444A"/>
    <w:rsid w:val="00E85F97"/>
    <w:rsid w:val="00E86462"/>
    <w:rsid w:val="00E9268E"/>
    <w:rsid w:val="00EA18B2"/>
    <w:rsid w:val="00EA2861"/>
    <w:rsid w:val="00EA337B"/>
    <w:rsid w:val="00EA49BE"/>
    <w:rsid w:val="00EA62CA"/>
    <w:rsid w:val="00EA6329"/>
    <w:rsid w:val="00EB1D9C"/>
    <w:rsid w:val="00EB3AB8"/>
    <w:rsid w:val="00EC3190"/>
    <w:rsid w:val="00ED2542"/>
    <w:rsid w:val="00ED37C5"/>
    <w:rsid w:val="00ED5688"/>
    <w:rsid w:val="00ED603B"/>
    <w:rsid w:val="00EE7029"/>
    <w:rsid w:val="00EF0621"/>
    <w:rsid w:val="00EF23EE"/>
    <w:rsid w:val="00EF63A7"/>
    <w:rsid w:val="00F01339"/>
    <w:rsid w:val="00F025A4"/>
    <w:rsid w:val="00F04B97"/>
    <w:rsid w:val="00F07383"/>
    <w:rsid w:val="00F11BB4"/>
    <w:rsid w:val="00F16304"/>
    <w:rsid w:val="00F16AF1"/>
    <w:rsid w:val="00F16C32"/>
    <w:rsid w:val="00F174DB"/>
    <w:rsid w:val="00F219CE"/>
    <w:rsid w:val="00F220E4"/>
    <w:rsid w:val="00F22E70"/>
    <w:rsid w:val="00F23856"/>
    <w:rsid w:val="00F316FB"/>
    <w:rsid w:val="00F32254"/>
    <w:rsid w:val="00F36B81"/>
    <w:rsid w:val="00F425A2"/>
    <w:rsid w:val="00F43C7B"/>
    <w:rsid w:val="00F44C0B"/>
    <w:rsid w:val="00F44E30"/>
    <w:rsid w:val="00F45AC3"/>
    <w:rsid w:val="00F51603"/>
    <w:rsid w:val="00F55E2F"/>
    <w:rsid w:val="00F65553"/>
    <w:rsid w:val="00F658D1"/>
    <w:rsid w:val="00F67790"/>
    <w:rsid w:val="00F76E2F"/>
    <w:rsid w:val="00F83F82"/>
    <w:rsid w:val="00F8688E"/>
    <w:rsid w:val="00F86D97"/>
    <w:rsid w:val="00F918E3"/>
    <w:rsid w:val="00F9266D"/>
    <w:rsid w:val="00F92782"/>
    <w:rsid w:val="00F93DE3"/>
    <w:rsid w:val="00F947B1"/>
    <w:rsid w:val="00F94ECA"/>
    <w:rsid w:val="00FA1414"/>
    <w:rsid w:val="00FA3D3B"/>
    <w:rsid w:val="00FA51A8"/>
    <w:rsid w:val="00FA663C"/>
    <w:rsid w:val="00FA674A"/>
    <w:rsid w:val="00FB0CB3"/>
    <w:rsid w:val="00FB1B3A"/>
    <w:rsid w:val="00FB502B"/>
    <w:rsid w:val="00FC28FE"/>
    <w:rsid w:val="00FC731C"/>
    <w:rsid w:val="00FC7433"/>
    <w:rsid w:val="00FC74FC"/>
    <w:rsid w:val="00FD13CF"/>
    <w:rsid w:val="00FD537B"/>
    <w:rsid w:val="00FD5843"/>
    <w:rsid w:val="00FD7608"/>
    <w:rsid w:val="00FE7BA9"/>
    <w:rsid w:val="00FF04F1"/>
    <w:rsid w:val="00FF0A20"/>
    <w:rsid w:val="00FF1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112"/>
    <o:shapelayout v:ext="edit">
      <o:idmap v:ext="edit" data="1"/>
    </o:shapelayout>
  </w:shapeDefaults>
  <w:decimalSymbol w:val=","/>
  <w:listSeparator w:val=";"/>
  <w15:docId w15:val="{8A4BDF67-925B-4B87-B47E-C8A34989F5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ind w:left="-142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iPriority="0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955E0"/>
  </w:style>
  <w:style w:type="paragraph" w:styleId="Titolo1">
    <w:name w:val="heading 1"/>
    <w:basedOn w:val="Normale"/>
    <w:next w:val="Normale"/>
    <w:link w:val="Titolo1Carattere"/>
    <w:qFormat/>
    <w:rsid w:val="00FA674A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A674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styleId="Titolo3">
    <w:name w:val="heading 3"/>
    <w:basedOn w:val="Normale"/>
    <w:next w:val="Normale"/>
    <w:link w:val="Titolo3Carattere"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452028"/>
    <w:pPr>
      <w:keepNext/>
      <w:keepLines/>
      <w:spacing w:before="200" w:line="276" w:lineRule="auto"/>
      <w:ind w:left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8D180D"/>
  </w:style>
  <w:style w:type="paragraph" w:styleId="Pidipagina">
    <w:name w:val="footer"/>
    <w:basedOn w:val="Normale"/>
    <w:link w:val="PidipaginaCarattere"/>
    <w:uiPriority w:val="99"/>
    <w:unhideWhenUsed/>
    <w:rsid w:val="008D18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D180D"/>
  </w:style>
  <w:style w:type="table" w:styleId="Grigliatabella">
    <w:name w:val="Table Grid"/>
    <w:basedOn w:val="Tabellanormale"/>
    <w:uiPriority w:val="59"/>
    <w:rsid w:val="008D18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semiHidden/>
    <w:unhideWhenUsed/>
    <w:rsid w:val="008D180D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8D180D"/>
    <w:rPr>
      <w:rFonts w:ascii="Tahoma" w:hAnsi="Tahoma" w:cs="Tahoma"/>
      <w:sz w:val="16"/>
      <w:szCs w:val="16"/>
    </w:rPr>
  </w:style>
  <w:style w:type="paragraph" w:styleId="Titolo">
    <w:name w:val="Title"/>
    <w:basedOn w:val="Normale"/>
    <w:next w:val="Normale"/>
    <w:link w:val="TitoloCarattere"/>
    <w:qFormat/>
    <w:rsid w:val="000641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character" w:customStyle="1" w:styleId="TitoloCarattere">
    <w:name w:val="Titolo Carattere"/>
    <w:basedOn w:val="Carpredefinitoparagrafo"/>
    <w:link w:val="Titolo"/>
    <w:rsid w:val="000641C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it-IT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641C5"/>
    <w:pPr>
      <w:numPr>
        <w:ilvl w:val="1"/>
      </w:numPr>
      <w:ind w:left="-142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641C5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it-IT"/>
    </w:rPr>
  </w:style>
  <w:style w:type="paragraph" w:styleId="Nessunaspaziatura">
    <w:name w:val="No Spacing"/>
    <w:link w:val="NessunaspaziaturaCarattere"/>
    <w:qFormat/>
    <w:rsid w:val="000641C5"/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rsid w:val="000641C5"/>
    <w:rPr>
      <w:rFonts w:eastAsiaTheme="minorEastAsia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9A07D5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FA674A"/>
    <w:rPr>
      <w:rFonts w:ascii="Cambria" w:eastAsia="Times New Roman" w:hAnsi="Cambria" w:cs="Times New Roman"/>
      <w:b/>
      <w:bCs/>
      <w:kern w:val="32"/>
      <w:sz w:val="32"/>
      <w:szCs w:val="32"/>
      <w:lang w:eastAsia="it-IT"/>
    </w:rPr>
  </w:style>
  <w:style w:type="character" w:customStyle="1" w:styleId="Titolo2Carattere">
    <w:name w:val="Titolo 2 Carattere"/>
    <w:basedOn w:val="Carpredefinitoparagrafo"/>
    <w:link w:val="Titolo2"/>
    <w:rsid w:val="00FA674A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paragraph" w:customStyle="1" w:styleId="Titolo31">
    <w:name w:val="Titolo 31"/>
    <w:basedOn w:val="Normale"/>
    <w:next w:val="Normale"/>
    <w:uiPriority w:val="9"/>
    <w:semiHidden/>
    <w:unhideWhenUsed/>
    <w:qFormat/>
    <w:rsid w:val="00FA674A"/>
    <w:pPr>
      <w:keepNext/>
      <w:keepLines/>
      <w:spacing w:before="200"/>
      <w:outlineLvl w:val="2"/>
    </w:pPr>
    <w:rPr>
      <w:rFonts w:ascii="Cambria" w:eastAsia="Times New Roman" w:hAnsi="Cambria" w:cs="Times New Roman"/>
      <w:b/>
      <w:bCs/>
      <w:color w:val="4F81BD"/>
      <w:lang w:eastAsia="it-IT"/>
    </w:rPr>
  </w:style>
  <w:style w:type="numbering" w:customStyle="1" w:styleId="Nessunelenco1">
    <w:name w:val="Nessun elenco1"/>
    <w:next w:val="Nessunelenco"/>
    <w:uiPriority w:val="99"/>
    <w:semiHidden/>
    <w:unhideWhenUsed/>
    <w:rsid w:val="00FA674A"/>
  </w:style>
  <w:style w:type="paragraph" w:styleId="Titolosommario">
    <w:name w:val="TOC Heading"/>
    <w:basedOn w:val="Titolo1"/>
    <w:next w:val="Normale"/>
    <w:uiPriority w:val="39"/>
    <w:unhideWhenUsed/>
    <w:qFormat/>
    <w:rsid w:val="00FA674A"/>
    <w:pPr>
      <w:keepLines/>
      <w:spacing w:before="480" w:after="0"/>
      <w:outlineLvl w:val="9"/>
    </w:pPr>
    <w:rPr>
      <w:color w:val="365F91"/>
      <w:kern w:val="0"/>
      <w:sz w:val="28"/>
      <w:szCs w:val="28"/>
      <w:lang w:eastAsia="en-US"/>
    </w:rPr>
  </w:style>
  <w:style w:type="paragraph" w:styleId="Sommario1">
    <w:name w:val="toc 1"/>
    <w:basedOn w:val="Normale"/>
    <w:next w:val="Normale"/>
    <w:autoRedefine/>
    <w:uiPriority w:val="39"/>
    <w:unhideWhenUsed/>
    <w:rsid w:val="00BE25D3"/>
    <w:pPr>
      <w:tabs>
        <w:tab w:val="left" w:pos="440"/>
        <w:tab w:val="right" w:leader="dot" w:pos="9923"/>
      </w:tabs>
      <w:spacing w:before="120" w:after="120"/>
    </w:pPr>
    <w:rPr>
      <w:rFonts w:ascii="Calibri" w:eastAsia="Times New Roman" w:hAnsi="Calibri" w:cs="Times New Roman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FA674A"/>
    <w:rPr>
      <w:color w:val="0000FF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FA674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A674A"/>
    <w:rPr>
      <w:rFonts w:ascii="Calibri" w:eastAsia="Times New Roman" w:hAnsi="Calibri" w:cs="Times New Roman"/>
      <w:sz w:val="20"/>
      <w:szCs w:val="20"/>
      <w:lang w:eastAsia="it-IT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A674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A674A"/>
    <w:rPr>
      <w:rFonts w:ascii="Calibri" w:eastAsia="Times New Roman" w:hAnsi="Calibri" w:cs="Times New Roman"/>
      <w:b/>
      <w:bCs/>
      <w:sz w:val="20"/>
      <w:szCs w:val="20"/>
      <w:lang w:eastAsia="it-IT"/>
    </w:rPr>
  </w:style>
  <w:style w:type="character" w:customStyle="1" w:styleId="ParagrafoelencoCarattere">
    <w:name w:val="Paragrafo elenco Carattere"/>
    <w:basedOn w:val="Carpredefinitoparagrafo"/>
    <w:link w:val="Paragrafoelenco"/>
    <w:uiPriority w:val="34"/>
    <w:locked/>
    <w:rsid w:val="00FA674A"/>
  </w:style>
  <w:style w:type="paragraph" w:customStyle="1" w:styleId="BASEBORDI">
    <w:name w:val="BASE_BORDI"/>
    <w:basedOn w:val="Normale"/>
    <w:qFormat/>
    <w:rsid w:val="00FA674A"/>
    <w:pPr>
      <w:suppressAutoHyphens/>
    </w:pPr>
    <w:rPr>
      <w:rFonts w:ascii="Times New Roman" w:eastAsia="Times New Roman" w:hAnsi="Times New Roman" w:cs="Calibri"/>
      <w:sz w:val="16"/>
      <w:szCs w:val="20"/>
      <w:lang w:eastAsia="ar-SA"/>
    </w:rPr>
  </w:style>
  <w:style w:type="character" w:customStyle="1" w:styleId="Titolo3Carattere">
    <w:name w:val="Titolo 3 Carattere"/>
    <w:basedOn w:val="Carpredefinitoparagrafo"/>
    <w:link w:val="Titolo3"/>
    <w:rsid w:val="00FA674A"/>
    <w:rPr>
      <w:rFonts w:ascii="Cambria" w:eastAsia="Times New Roman" w:hAnsi="Cambria" w:cs="Times New Roman"/>
      <w:b/>
      <w:bCs/>
      <w:color w:val="4F81BD"/>
      <w:sz w:val="22"/>
      <w:szCs w:val="22"/>
    </w:rPr>
  </w:style>
  <w:style w:type="numbering" w:customStyle="1" w:styleId="Nessunelenco11">
    <w:name w:val="Nessun elenco11"/>
    <w:next w:val="Nessunelenco"/>
    <w:uiPriority w:val="99"/>
    <w:semiHidden/>
    <w:unhideWhenUsed/>
    <w:rsid w:val="00FA674A"/>
  </w:style>
  <w:style w:type="character" w:styleId="Enfasigrassetto">
    <w:name w:val="Strong"/>
    <w:basedOn w:val="Carpredefinitoparagrafo"/>
    <w:uiPriority w:val="22"/>
    <w:qFormat/>
    <w:rsid w:val="00FA674A"/>
    <w:rPr>
      <w:b/>
      <w:bCs/>
    </w:rPr>
  </w:style>
  <w:style w:type="paragraph" w:styleId="Sommario2">
    <w:name w:val="toc 2"/>
    <w:basedOn w:val="Normale"/>
    <w:next w:val="Normale"/>
    <w:autoRedefine/>
    <w:uiPriority w:val="39"/>
    <w:unhideWhenUsed/>
    <w:rsid w:val="00FA674A"/>
    <w:pPr>
      <w:spacing w:after="100"/>
      <w:ind w:left="220"/>
    </w:pPr>
    <w:rPr>
      <w:rFonts w:ascii="Calibri" w:eastAsia="Times New Roman" w:hAnsi="Calibri" w:cs="Times New Roman"/>
      <w:lang w:eastAsia="it-IT"/>
    </w:rPr>
  </w:style>
  <w:style w:type="paragraph" w:customStyle="1" w:styleId="Paragrafoelenco1">
    <w:name w:val="Paragrafo elenco1"/>
    <w:basedOn w:val="Normale"/>
    <w:rsid w:val="00FA674A"/>
    <w:pPr>
      <w:spacing w:before="240" w:line="280" w:lineRule="atLeast"/>
      <w:ind w:left="720"/>
    </w:pPr>
    <w:rPr>
      <w:rFonts w:ascii="Calibri" w:eastAsia="Times New Roman" w:hAnsi="Calibri" w:cs="Calibri"/>
      <w:sz w:val="24"/>
      <w:szCs w:val="24"/>
      <w:lang w:eastAsia="it-IT"/>
    </w:rPr>
  </w:style>
  <w:style w:type="character" w:customStyle="1" w:styleId="Titolo3Carattere1">
    <w:name w:val="Titolo 3 Carattere1"/>
    <w:basedOn w:val="Carpredefinitoparagrafo"/>
    <w:uiPriority w:val="9"/>
    <w:semiHidden/>
    <w:rsid w:val="00FA674A"/>
    <w:rPr>
      <w:rFonts w:asciiTheme="majorHAnsi" w:eastAsiaTheme="majorEastAsia" w:hAnsiTheme="majorHAnsi" w:cstheme="majorBidi"/>
      <w:b/>
      <w:bCs/>
      <w:color w:val="4F81BD" w:themeColor="accent1"/>
    </w:rPr>
  </w:style>
  <w:style w:type="table" w:customStyle="1" w:styleId="Grigliatabella1">
    <w:name w:val="Griglia tabella1"/>
    <w:basedOn w:val="Tabellanormale"/>
    <w:next w:val="Grigliatabella"/>
    <w:uiPriority w:val="59"/>
    <w:rsid w:val="00FF166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visitato">
    <w:name w:val="FollowedHyperlink"/>
    <w:basedOn w:val="Carpredefinitoparagrafo"/>
    <w:uiPriority w:val="99"/>
    <w:semiHidden/>
    <w:unhideWhenUsed/>
    <w:rsid w:val="00F04B97"/>
    <w:rPr>
      <w:color w:val="800080" w:themeColor="followedHyperlink"/>
      <w:u w:val="single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4F799E"/>
    <w:rPr>
      <w:rFonts w:ascii="Tahoma" w:hAnsi="Tahoma" w:cs="Tahoma"/>
      <w:sz w:val="16"/>
      <w:szCs w:val="16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4F799E"/>
    <w:rPr>
      <w:rFonts w:ascii="Tahoma" w:hAnsi="Tahoma" w:cs="Tahoma"/>
      <w:sz w:val="16"/>
      <w:szCs w:val="16"/>
    </w:rPr>
  </w:style>
  <w:style w:type="paragraph" w:styleId="Sommario3">
    <w:name w:val="toc 3"/>
    <w:basedOn w:val="Normale"/>
    <w:next w:val="Normale"/>
    <w:autoRedefine/>
    <w:uiPriority w:val="39"/>
    <w:unhideWhenUsed/>
    <w:rsid w:val="001810FB"/>
    <w:pPr>
      <w:spacing w:after="100"/>
      <w:ind w:left="440"/>
    </w:p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452028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452028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452028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numbering" w:customStyle="1" w:styleId="Nessunelenco2">
    <w:name w:val="Nessun elenco2"/>
    <w:next w:val="Nessunelenco"/>
    <w:uiPriority w:val="99"/>
    <w:semiHidden/>
    <w:unhideWhenUsed/>
    <w:rsid w:val="00452028"/>
  </w:style>
  <w:style w:type="table" w:customStyle="1" w:styleId="Grigliatabella2">
    <w:name w:val="Griglia tabella2"/>
    <w:basedOn w:val="Tabellanormale"/>
    <w:next w:val="Grigliatabella"/>
    <w:uiPriority w:val="39"/>
    <w:rsid w:val="00452028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notaapidipagina">
    <w:name w:val="footnote text"/>
    <w:basedOn w:val="Normale"/>
    <w:link w:val="TestonotaapidipaginaCarattere"/>
    <w:unhideWhenUsed/>
    <w:rsid w:val="00452028"/>
    <w:pPr>
      <w:ind w:left="0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452028"/>
    <w:rPr>
      <w:sz w:val="20"/>
      <w:szCs w:val="20"/>
    </w:rPr>
  </w:style>
  <w:style w:type="character" w:styleId="Rimandonotaapidipagina">
    <w:name w:val="footnote reference"/>
    <w:basedOn w:val="Carpredefinitoparagrafo"/>
    <w:unhideWhenUsed/>
    <w:rsid w:val="00452028"/>
    <w:rPr>
      <w:vertAlign w:val="superscript"/>
    </w:rPr>
  </w:style>
  <w:style w:type="paragraph" w:customStyle="1" w:styleId="Carattere">
    <w:name w:val="Carattere"/>
    <w:basedOn w:val="Normale"/>
    <w:next w:val="Corpotesto"/>
    <w:link w:val="CorpotestoCarattere"/>
    <w:rsid w:val="00452028"/>
    <w:pPr>
      <w:overflowPunct w:val="0"/>
      <w:autoSpaceDE w:val="0"/>
      <w:autoSpaceDN w:val="0"/>
      <w:adjustRightInd w:val="0"/>
      <w:ind w:left="0"/>
      <w:jc w:val="both"/>
      <w:textAlignment w:val="baseline"/>
    </w:pPr>
    <w:rPr>
      <w:sz w:val="28"/>
    </w:rPr>
  </w:style>
  <w:style w:type="character" w:customStyle="1" w:styleId="CorpotestoCarattere">
    <w:name w:val="Corpo testo Carattere"/>
    <w:aliases w:val=" Carattere Carattere"/>
    <w:link w:val="Carattere"/>
    <w:rsid w:val="00452028"/>
    <w:rPr>
      <w:sz w:val="28"/>
    </w:rPr>
  </w:style>
  <w:style w:type="paragraph" w:customStyle="1" w:styleId="Dbutdoc">
    <w:name w:val="DÀ)Àbut doc."/>
    <w:rsid w:val="00452028"/>
    <w:pPr>
      <w:tabs>
        <w:tab w:val="left" w:pos="544"/>
        <w:tab w:val="left" w:pos="1111"/>
        <w:tab w:val="left" w:pos="1678"/>
        <w:tab w:val="left" w:pos="2245"/>
        <w:tab w:val="left" w:pos="2812"/>
        <w:tab w:val="left" w:pos="4513"/>
        <w:tab w:val="left" w:pos="5363"/>
        <w:tab w:val="center" w:pos="6214"/>
        <w:tab w:val="left" w:pos="6497"/>
      </w:tabs>
      <w:suppressAutoHyphens/>
      <w:ind w:left="0"/>
    </w:pPr>
    <w:rPr>
      <w:rFonts w:ascii="Times New Roman" w:eastAsia="Times New Roman" w:hAnsi="Times New Roman" w:cs="Times New Roman"/>
      <w:sz w:val="24"/>
      <w:szCs w:val="20"/>
      <w:lang w:val="en-US" w:eastAsia="en-GB"/>
    </w:rPr>
  </w:style>
  <w:style w:type="paragraph" w:styleId="Numeroelenco">
    <w:name w:val="List Number"/>
    <w:basedOn w:val="Normale"/>
    <w:rsid w:val="00452028"/>
    <w:pPr>
      <w:numPr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Dash">
    <w:name w:val="List Dash"/>
    <w:basedOn w:val="Normale"/>
    <w:rsid w:val="00452028"/>
    <w:pPr>
      <w:numPr>
        <w:numId w:val="32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2">
    <w:name w:val="List Number (Level 2)"/>
    <w:basedOn w:val="Normale"/>
    <w:rsid w:val="00452028"/>
    <w:pPr>
      <w:numPr>
        <w:ilvl w:val="1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3">
    <w:name w:val="List Number (Level 3)"/>
    <w:basedOn w:val="Normale"/>
    <w:rsid w:val="00452028"/>
    <w:pPr>
      <w:numPr>
        <w:ilvl w:val="2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customStyle="1" w:styleId="ListNumberLevel4">
    <w:name w:val="List Number (Level 4)"/>
    <w:basedOn w:val="Normale"/>
    <w:rsid w:val="00452028"/>
    <w:pPr>
      <w:numPr>
        <w:ilvl w:val="3"/>
        <w:numId w:val="33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fr-FR"/>
    </w:rPr>
  </w:style>
  <w:style w:type="paragraph" w:styleId="Rientrocorpodeltesto">
    <w:name w:val="Body Text Indent"/>
    <w:basedOn w:val="Normale"/>
    <w:link w:val="RientrocorpodeltestoCarattere"/>
    <w:uiPriority w:val="99"/>
    <w:unhideWhenUsed/>
    <w:rsid w:val="00452028"/>
    <w:pPr>
      <w:spacing w:after="120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rsid w:val="00452028"/>
    <w:rPr>
      <w:rFonts w:ascii="Times New Roman" w:eastAsia="Times New Roman" w:hAnsi="Times New Roman" w:cs="Times New Roman"/>
      <w:sz w:val="24"/>
      <w:szCs w:val="24"/>
    </w:rPr>
  </w:style>
  <w:style w:type="paragraph" w:customStyle="1" w:styleId="Subject">
    <w:name w:val="Subject"/>
    <w:basedOn w:val="Normale"/>
    <w:next w:val="Titolo1"/>
    <w:rsid w:val="00452028"/>
    <w:pPr>
      <w:spacing w:after="480"/>
      <w:ind w:left="1191" w:hanging="1191"/>
    </w:pPr>
    <w:rPr>
      <w:rFonts w:ascii="Times New Roman" w:eastAsia="Times New Roman" w:hAnsi="Times New Roman" w:cs="Times New Roman"/>
      <w:b/>
      <w:sz w:val="24"/>
      <w:szCs w:val="20"/>
      <w:lang w:val="en-GB" w:eastAsia="en-GB"/>
    </w:rPr>
  </w:style>
  <w:style w:type="paragraph" w:customStyle="1" w:styleId="ZCom">
    <w:name w:val="Z_Com"/>
    <w:basedOn w:val="Normale"/>
    <w:next w:val="ZDGNam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24"/>
      <w:szCs w:val="20"/>
      <w:lang w:val="fr-FR"/>
    </w:rPr>
  </w:style>
  <w:style w:type="paragraph" w:customStyle="1" w:styleId="ZDGName">
    <w:name w:val="Z_DGName"/>
    <w:basedOn w:val="Normale"/>
    <w:rsid w:val="00452028"/>
    <w:pPr>
      <w:widowControl w:val="0"/>
      <w:ind w:left="0" w:right="85"/>
      <w:jc w:val="both"/>
    </w:pPr>
    <w:rPr>
      <w:rFonts w:ascii="Arial" w:eastAsia="Times New Roman" w:hAnsi="Arial" w:cs="Times New Roman"/>
      <w:snapToGrid w:val="0"/>
      <w:sz w:val="16"/>
      <w:szCs w:val="20"/>
      <w:lang w:val="fr-FR"/>
    </w:rPr>
  </w:style>
  <w:style w:type="paragraph" w:styleId="Puntoelenco3">
    <w:name w:val="List Bullet 3"/>
    <w:basedOn w:val="Normale"/>
    <w:rsid w:val="00452028"/>
    <w:pPr>
      <w:numPr>
        <w:numId w:val="35"/>
      </w:numPr>
      <w:spacing w:after="240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Corpodeltesto2">
    <w:name w:val="Body Text 2"/>
    <w:basedOn w:val="Normale"/>
    <w:link w:val="Corpodeltesto2Carattere"/>
    <w:rsid w:val="00452028"/>
    <w:pPr>
      <w:spacing w:after="120"/>
      <w:ind w:left="283"/>
    </w:pPr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Corpodeltesto2Carattere">
    <w:name w:val="Corpo del testo 2 Carattere"/>
    <w:basedOn w:val="Carpredefinitoparagrafo"/>
    <w:link w:val="Corpodeltesto2"/>
    <w:rsid w:val="00452028"/>
    <w:rPr>
      <w:rFonts w:ascii="Courier New" w:eastAsia="Times New Roman" w:hAnsi="Courier New" w:cs="Times New Roman"/>
      <w:sz w:val="24"/>
      <w:szCs w:val="20"/>
      <w:lang w:val="en-GB" w:eastAsia="en-GB"/>
    </w:rPr>
  </w:style>
  <w:style w:type="character" w:customStyle="1" w:styleId="DefaultMargins">
    <w:name w:val="DefaultMargins"/>
    <w:rsid w:val="00452028"/>
    <w:rPr>
      <w:rFonts w:ascii="Courier New" w:hAnsi="Courier New"/>
      <w:noProof w:val="0"/>
      <w:sz w:val="24"/>
      <w:lang w:val="en-US"/>
    </w:rPr>
  </w:style>
  <w:style w:type="paragraph" w:styleId="Puntoelenco2">
    <w:name w:val="List Bullet 2"/>
    <w:basedOn w:val="Normale"/>
    <w:rsid w:val="00452028"/>
    <w:pPr>
      <w:numPr>
        <w:numId w:val="34"/>
      </w:numPr>
      <w:tabs>
        <w:tab w:val="clear" w:pos="1485"/>
        <w:tab w:val="num" w:pos="2205"/>
      </w:tabs>
      <w:spacing w:after="240"/>
      <w:ind w:left="2205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styleId="Numeropagina">
    <w:name w:val="page number"/>
    <w:basedOn w:val="Carpredefinitoparagrafo"/>
    <w:rsid w:val="00452028"/>
  </w:style>
  <w:style w:type="paragraph" w:customStyle="1" w:styleId="Text1">
    <w:name w:val="Text 1"/>
    <w:basedOn w:val="Normale"/>
    <w:rsid w:val="00452028"/>
    <w:pPr>
      <w:spacing w:before="120" w:after="120"/>
      <w:ind w:left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ManualNumPar1">
    <w:name w:val="Manual NumPar 1"/>
    <w:basedOn w:val="Normale"/>
    <w:next w:val="Text1"/>
    <w:rsid w:val="00452028"/>
    <w:pPr>
      <w:spacing w:before="120" w:after="120"/>
      <w:ind w:left="850" w:hanging="850"/>
      <w:jc w:val="both"/>
    </w:pPr>
    <w:rPr>
      <w:rFonts w:ascii="Times New Roman" w:eastAsia="Times New Roman" w:hAnsi="Times New Roman" w:cs="Times New Roman"/>
      <w:sz w:val="24"/>
      <w:szCs w:val="20"/>
      <w:lang w:val="fr-FR" w:eastAsia="zh-CN"/>
    </w:rPr>
  </w:style>
  <w:style w:type="paragraph" w:customStyle="1" w:styleId="Titrearticle">
    <w:name w:val="Titre article"/>
    <w:basedOn w:val="Normale"/>
    <w:next w:val="Normale"/>
    <w:rsid w:val="00452028"/>
    <w:pPr>
      <w:keepNext/>
      <w:spacing w:before="360" w:after="120"/>
      <w:ind w:left="0"/>
      <w:jc w:val="center"/>
    </w:pPr>
    <w:rPr>
      <w:rFonts w:ascii="Times New Roman" w:eastAsia="Times New Roman" w:hAnsi="Times New Roman" w:cs="Times New Roman"/>
      <w:i/>
      <w:sz w:val="24"/>
      <w:szCs w:val="20"/>
      <w:lang w:val="fr-FR" w:eastAsia="zh-CN"/>
    </w:rPr>
  </w:style>
  <w:style w:type="paragraph" w:styleId="Firma">
    <w:name w:val="Signature"/>
    <w:basedOn w:val="Normale"/>
    <w:next w:val="Normale"/>
    <w:link w:val="FirmaCarattere"/>
    <w:rsid w:val="00452028"/>
    <w:pPr>
      <w:tabs>
        <w:tab w:val="left" w:pos="5103"/>
      </w:tabs>
      <w:spacing w:before="1200"/>
      <w:ind w:left="5103"/>
      <w:jc w:val="center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FirmaCarattere">
    <w:name w:val="Firma Carattere"/>
    <w:basedOn w:val="Carpredefinitoparagrafo"/>
    <w:link w:val="Firma"/>
    <w:rsid w:val="00452028"/>
    <w:rPr>
      <w:rFonts w:ascii="Times New Roman" w:eastAsia="Times New Roman" w:hAnsi="Times New Roman" w:cs="Times New Roman"/>
      <w:sz w:val="24"/>
      <w:szCs w:val="20"/>
      <w:lang w:val="en-GB"/>
    </w:rPr>
  </w:style>
  <w:style w:type="character" w:customStyle="1" w:styleId="tw4winMark">
    <w:name w:val="tw4winMark"/>
    <w:rsid w:val="00452028"/>
    <w:rPr>
      <w:vanish/>
      <w:color w:val="800080"/>
      <w:vertAlign w:val="subscript"/>
    </w:rPr>
  </w:style>
  <w:style w:type="paragraph" w:styleId="NormaleWeb">
    <w:name w:val="Normal (Web)"/>
    <w:basedOn w:val="Normale"/>
    <w:uiPriority w:val="99"/>
    <w:rsid w:val="00452028"/>
    <w:pPr>
      <w:spacing w:before="100" w:beforeAutospacing="1" w:after="100" w:afterAutospacing="1"/>
      <w:ind w:left="0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anchorantimarker">
    <w:name w:val="anchor_anti_marker"/>
    <w:rsid w:val="00452028"/>
    <w:rPr>
      <w:color w:val="000000"/>
    </w:rPr>
  </w:style>
  <w:style w:type="paragraph" w:customStyle="1" w:styleId="Default">
    <w:name w:val="Default"/>
    <w:rsid w:val="00452028"/>
    <w:pPr>
      <w:autoSpaceDE w:val="0"/>
      <w:autoSpaceDN w:val="0"/>
      <w:adjustRightInd w:val="0"/>
      <w:ind w:left="0"/>
    </w:pPr>
    <w:rPr>
      <w:rFonts w:ascii="Calibri" w:eastAsia="Times New Roman" w:hAnsi="Calibri" w:cs="Calibri"/>
      <w:color w:val="000000"/>
      <w:sz w:val="24"/>
      <w:szCs w:val="24"/>
      <w:lang w:eastAsia="it-IT"/>
    </w:rPr>
  </w:style>
  <w:style w:type="paragraph" w:customStyle="1" w:styleId="CM4">
    <w:name w:val="CM4"/>
    <w:basedOn w:val="Normale"/>
    <w:next w:val="Normale"/>
    <w:uiPriority w:val="99"/>
    <w:rsid w:val="00452028"/>
    <w:pPr>
      <w:autoSpaceDE w:val="0"/>
      <w:autoSpaceDN w:val="0"/>
      <w:adjustRightInd w:val="0"/>
      <w:ind w:left="0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customStyle="1" w:styleId="Stile1">
    <w:name w:val="Stile1"/>
    <w:basedOn w:val="Paragrafoelenco"/>
    <w:link w:val="Stile1Carattere"/>
    <w:qFormat/>
    <w:rsid w:val="00452028"/>
    <w:pPr>
      <w:numPr>
        <w:numId w:val="36"/>
      </w:numPr>
      <w:spacing w:after="200" w:line="276" w:lineRule="auto"/>
    </w:pPr>
    <w:rPr>
      <w:rFonts w:ascii="Calibri" w:eastAsia="Calibri" w:hAnsi="Calibri" w:cs="Times New Roman"/>
    </w:rPr>
  </w:style>
  <w:style w:type="character" w:customStyle="1" w:styleId="Stile1Carattere">
    <w:name w:val="Stile1 Carattere"/>
    <w:link w:val="Stile1"/>
    <w:rsid w:val="00452028"/>
    <w:rPr>
      <w:rFonts w:ascii="Calibri" w:eastAsia="Calibri" w:hAnsi="Calibri" w:cs="Times New Roman"/>
    </w:rPr>
  </w:style>
  <w:style w:type="character" w:customStyle="1" w:styleId="hps">
    <w:name w:val="hps"/>
    <w:rsid w:val="00452028"/>
  </w:style>
  <w:style w:type="character" w:customStyle="1" w:styleId="atn">
    <w:name w:val="atn"/>
    <w:rsid w:val="00452028"/>
  </w:style>
  <w:style w:type="paragraph" w:customStyle="1" w:styleId="Stile2">
    <w:name w:val="Stile2"/>
    <w:basedOn w:val="Paragrafoelenco"/>
    <w:link w:val="Stile2Carattere"/>
    <w:qFormat/>
    <w:rsid w:val="00452028"/>
    <w:pPr>
      <w:numPr>
        <w:numId w:val="37"/>
      </w:numPr>
      <w:spacing w:before="240" w:after="240" w:line="276" w:lineRule="auto"/>
    </w:pPr>
    <w:rPr>
      <w:rFonts w:ascii="Calibri" w:eastAsia="Calibri" w:hAnsi="Calibri" w:cs="Times New Roman"/>
      <w:b/>
    </w:rPr>
  </w:style>
  <w:style w:type="character" w:customStyle="1" w:styleId="Stile2Carattere">
    <w:name w:val="Stile2 Carattere"/>
    <w:link w:val="Stile2"/>
    <w:rsid w:val="00452028"/>
    <w:rPr>
      <w:rFonts w:ascii="Calibri" w:eastAsia="Calibri" w:hAnsi="Calibri" w:cs="Times New Roman"/>
      <w:b/>
    </w:rPr>
  </w:style>
  <w:style w:type="character" w:customStyle="1" w:styleId="Style1">
    <w:name w:val="Style1"/>
    <w:rsid w:val="00452028"/>
    <w:rPr>
      <w:rFonts w:ascii="Arial" w:hAnsi="Arial"/>
      <w:color w:val="000000"/>
      <w:sz w:val="20"/>
      <w:u w:val="none"/>
    </w:rPr>
  </w:style>
  <w:style w:type="paragraph" w:customStyle="1" w:styleId="CM7">
    <w:name w:val="CM7"/>
    <w:basedOn w:val="Default"/>
    <w:next w:val="Default"/>
    <w:uiPriority w:val="99"/>
    <w:rsid w:val="00452028"/>
    <w:pPr>
      <w:widowControl w:val="0"/>
      <w:spacing w:line="253" w:lineRule="atLeast"/>
    </w:pPr>
    <w:rPr>
      <w:rFonts w:ascii="Times New Roman" w:hAnsi="Times New Roman" w:cs="Times New Roman"/>
      <w:color w:val="auto"/>
    </w:rPr>
  </w:style>
  <w:style w:type="paragraph" w:customStyle="1" w:styleId="CM19">
    <w:name w:val="CM19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CM20">
    <w:name w:val="CM20"/>
    <w:basedOn w:val="Default"/>
    <w:next w:val="Default"/>
    <w:uiPriority w:val="99"/>
    <w:rsid w:val="00452028"/>
    <w:pPr>
      <w:widowControl w:val="0"/>
    </w:pPr>
    <w:rPr>
      <w:rFonts w:ascii="Times New Roman" w:hAnsi="Times New Roman" w:cs="Times New Roman"/>
      <w:color w:val="auto"/>
    </w:rPr>
  </w:style>
  <w:style w:type="paragraph" w:customStyle="1" w:styleId="TableParagraph">
    <w:name w:val="Table Paragraph"/>
    <w:basedOn w:val="Normale"/>
    <w:uiPriority w:val="1"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</w:style>
  <w:style w:type="table" w:customStyle="1" w:styleId="TableNormal">
    <w:name w:val="Table Normal"/>
    <w:uiPriority w:val="2"/>
    <w:semiHidden/>
    <w:qFormat/>
    <w:rsid w:val="00452028"/>
    <w:pPr>
      <w:widowControl w:val="0"/>
      <w:ind w:left="0"/>
    </w:pPr>
    <w:rPr>
      <w:rFonts w:ascii="Calibri" w:eastAsia="Calibri" w:hAnsi="Calibri" w:cs="Times New Roman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stonotadichiusura">
    <w:name w:val="endnote text"/>
    <w:basedOn w:val="Normale"/>
    <w:link w:val="TestonotadichiusuraCarattere"/>
    <w:uiPriority w:val="99"/>
    <w:semiHidden/>
    <w:unhideWhenUsed/>
    <w:rsid w:val="00452028"/>
    <w:pPr>
      <w:ind w:left="0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notadichiusuraCarattere">
    <w:name w:val="Testo nota di chiusura Carattere"/>
    <w:basedOn w:val="Carpredefinitoparagrafo"/>
    <w:link w:val="Testonotadichiusura"/>
    <w:uiPriority w:val="99"/>
    <w:semiHidden/>
    <w:rsid w:val="0045202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dichiusura">
    <w:name w:val="endnote reference"/>
    <w:uiPriority w:val="99"/>
    <w:semiHidden/>
    <w:unhideWhenUsed/>
    <w:rsid w:val="00452028"/>
    <w:rPr>
      <w:vertAlign w:val="superscript"/>
    </w:rPr>
  </w:style>
  <w:style w:type="paragraph" w:styleId="Corpotesto">
    <w:name w:val="Body Text"/>
    <w:basedOn w:val="Normale"/>
    <w:link w:val="CorpotestoCarattere1"/>
    <w:uiPriority w:val="99"/>
    <w:semiHidden/>
    <w:unhideWhenUsed/>
    <w:rsid w:val="00452028"/>
    <w:pPr>
      <w:spacing w:after="120" w:line="276" w:lineRule="auto"/>
      <w:ind w:left="0"/>
    </w:pPr>
  </w:style>
  <w:style w:type="character" w:customStyle="1" w:styleId="CorpotestoCarattere1">
    <w:name w:val="Corpo testo Carattere1"/>
    <w:basedOn w:val="Carpredefinitoparagrafo"/>
    <w:link w:val="Corpotesto"/>
    <w:uiPriority w:val="99"/>
    <w:semiHidden/>
    <w:rsid w:val="00452028"/>
  </w:style>
  <w:style w:type="paragraph" w:customStyle="1" w:styleId="BodyText32">
    <w:name w:val="Body Text 32"/>
    <w:basedOn w:val="Normale"/>
    <w:rsid w:val="00452028"/>
    <w:pPr>
      <w:ind w:left="0"/>
      <w:jc w:val="both"/>
    </w:pPr>
    <w:rPr>
      <w:rFonts w:ascii="Arial" w:eastAsia="Times New Roman" w:hAnsi="Arial" w:cs="Times New Roman"/>
      <w:b/>
      <w:sz w:val="24"/>
      <w:szCs w:val="20"/>
      <w:lang w:val="en-US" w:eastAsia="it-IT"/>
    </w:rPr>
  </w:style>
  <w:style w:type="table" w:customStyle="1" w:styleId="Grigliatabella3">
    <w:name w:val="Griglia tabella3"/>
    <w:basedOn w:val="Tabellanormale"/>
    <w:next w:val="Grigliatabella"/>
    <w:uiPriority w:val="39"/>
    <w:rsid w:val="003F4211"/>
    <w:pPr>
      <w:ind w:left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8">
    <w:name w:val="Style8"/>
    <w:basedOn w:val="Normale"/>
    <w:rsid w:val="005E1601"/>
    <w:pPr>
      <w:widowControl w:val="0"/>
      <w:autoSpaceDE w:val="0"/>
      <w:autoSpaceDN w:val="0"/>
      <w:adjustRightInd w:val="0"/>
      <w:spacing w:line="427" w:lineRule="exact"/>
      <w:ind w:left="0"/>
      <w:jc w:val="both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customStyle="1" w:styleId="FontStyle14">
    <w:name w:val="Font Style14"/>
    <w:rsid w:val="005E1601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5">
    <w:name w:val="Font Style15"/>
    <w:rsid w:val="005E1601"/>
    <w:rPr>
      <w:rFonts w:ascii="Times New Roman" w:hAnsi="Times New Roman" w:cs="Times New Roman" w:hint="default"/>
      <w:sz w:val="22"/>
      <w:szCs w:val="22"/>
    </w:rPr>
  </w:style>
  <w:style w:type="paragraph" w:styleId="Revisione">
    <w:name w:val="Revision"/>
    <w:hidden/>
    <w:uiPriority w:val="99"/>
    <w:semiHidden/>
    <w:rsid w:val="00C4762D"/>
    <w:pPr>
      <w:ind w:left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png"/><Relationship Id="rId1" Type="http://schemas.openxmlformats.org/officeDocument/2006/relationships/image" Target="media/image1.png"/><Relationship Id="rId6" Type="http://schemas.openxmlformats.org/officeDocument/2006/relationships/image" Target="media/image7.png"/><Relationship Id="rId5" Type="http://schemas.openxmlformats.org/officeDocument/2006/relationships/image" Target="media/image6.png"/><Relationship Id="rId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69CB8F-0803-4FF9-A15B-D114DD1903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413</Words>
  <Characters>2356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2764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Bari</dc:creator>
  <cp:lastModifiedBy>Primavera</cp:lastModifiedBy>
  <cp:revision>17</cp:revision>
  <cp:lastPrinted>2017-04-28T09:58:00Z</cp:lastPrinted>
  <dcterms:created xsi:type="dcterms:W3CDTF">2018-05-10T16:58:00Z</dcterms:created>
  <dcterms:modified xsi:type="dcterms:W3CDTF">2019-06-27T09:16:00Z</dcterms:modified>
</cp:coreProperties>
</file>